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C037D2">
        <w:rPr>
          <w:sz w:val="24"/>
          <w:szCs w:val="24"/>
        </w:rPr>
        <w:t xml:space="preserve"> </w:t>
      </w:r>
      <w:r w:rsidR="006B4124">
        <w:rPr>
          <w:sz w:val="24"/>
          <w:szCs w:val="24"/>
        </w:rPr>
        <w:t xml:space="preserve"> </w:t>
      </w:r>
      <w:r w:rsidR="00787AF1">
        <w:rPr>
          <w:sz w:val="24"/>
          <w:szCs w:val="24"/>
        </w:rPr>
        <w:t>05</w:t>
      </w:r>
      <w:r w:rsidR="000D6E48">
        <w:rPr>
          <w:sz w:val="24"/>
          <w:szCs w:val="24"/>
        </w:rPr>
        <w:t xml:space="preserve"> </w:t>
      </w:r>
      <w:r w:rsidR="001A1E12">
        <w:rPr>
          <w:sz w:val="24"/>
          <w:szCs w:val="24"/>
        </w:rPr>
        <w:t>/ 20</w:t>
      </w:r>
      <w:r w:rsidR="00DC55C3">
        <w:rPr>
          <w:sz w:val="24"/>
          <w:szCs w:val="24"/>
        </w:rPr>
        <w:t>2</w:t>
      </w:r>
      <w:r w:rsidR="0065633C">
        <w:rPr>
          <w:sz w:val="24"/>
          <w:szCs w:val="24"/>
        </w:rPr>
        <w:t>2</w:t>
      </w:r>
    </w:p>
    <w:p w:rsidR="00D41830" w:rsidRPr="006F421F" w:rsidRDefault="00D41830" w:rsidP="00D41830">
      <w:pPr>
        <w:rPr>
          <w:rFonts w:ascii="Arial" w:hAnsi="Arial" w:cs="Arial"/>
          <w:sz w:val="24"/>
          <w:szCs w:val="24"/>
        </w:rPr>
      </w:pPr>
    </w:p>
    <w:p w:rsidR="00D41830" w:rsidRDefault="00B74D80" w:rsidP="00D41830">
      <w:pPr>
        <w:jc w:val="center"/>
        <w:rPr>
          <w:rFonts w:ascii="Arial" w:hAnsi="Arial" w:cs="Arial"/>
          <w:noProof/>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71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">
            <v:textbox style="mso-next-textbox:#Text Box 8">
              <w:txbxContent>
                <w:p w:rsidR="00F877D7" w:rsidRPr="00A83F7E" w:rsidRDefault="00F877D7"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Pr>
                      <w:rFonts w:ascii="Arial" w:hAnsi="Arial" w:cs="Arial"/>
                      <w:b/>
                      <w:bCs/>
                    </w:rPr>
                    <w:t>PARA EXECUÇÃO DE PROJETO DE ADEQUAÇÃO DE ACESSIBILIDADE E SEGURANÇA NO CEAC PLANALTO NESTE MUNICÍPIO.</w:t>
                  </w:r>
                </w:p>
                <w:p w:rsidR="00F877D7" w:rsidRDefault="00F877D7" w:rsidP="00D41830">
                  <w:pPr>
                    <w:pStyle w:val="Corpodetexto"/>
                    <w:jc w:val="center"/>
                    <w:rPr>
                      <w:rFonts w:ascii="Arial" w:hAnsi="Arial" w:cs="Arial"/>
                      <w:b/>
                      <w:sz w:val="24"/>
                    </w:rPr>
                  </w:pPr>
                </w:p>
                <w:p w:rsidR="00F877D7" w:rsidRDefault="00F877D7" w:rsidP="00D41830">
                  <w:pPr>
                    <w:pStyle w:val="Corpodetexto"/>
                    <w:jc w:val="center"/>
                    <w:rPr>
                      <w:rFonts w:ascii="Arial" w:hAnsi="Arial" w:cs="Arial"/>
                      <w:sz w:val="24"/>
                    </w:rPr>
                  </w:pPr>
                </w:p>
              </w:txbxContent>
            </v:textbox>
          </v:shape>
        </w:pic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D6471A" w:rsidP="00D41830">
      <w:pPr>
        <w:pStyle w:val="Cabealho"/>
        <w:tabs>
          <w:tab w:val="clear" w:pos="4419"/>
          <w:tab w:val="clear" w:pos="8838"/>
          <w:tab w:val="left" w:pos="0"/>
        </w:tabs>
        <w:jc w:val="both"/>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D02947" w:rsidRPr="006F421F">
        <w:rPr>
          <w:rFonts w:ascii="Arial" w:hAnsi="Arial" w:cs="Arial"/>
          <w:sz w:val="24"/>
          <w:szCs w:val="24"/>
          <w:lang w:val="pt-BR"/>
        </w:rPr>
        <w:t>o presente</w:t>
      </w:r>
      <w:r w:rsidRPr="006F421F">
        <w:rPr>
          <w:rFonts w:ascii="Arial" w:hAnsi="Arial" w:cs="Arial"/>
          <w:sz w:val="24"/>
          <w:szCs w:val="24"/>
          <w:lang w:val="pt-BR"/>
        </w:rPr>
        <w:t>, declara, por este e na melhor forma de direito, que CONFERIU E RETIROU, toda a documentação referente a</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8" w:history="1">
        <w:r w:rsidRPr="003E2803">
          <w:rPr>
            <w:rStyle w:val="Hyperlink"/>
            <w:rFonts w:ascii="Arial" w:hAnsi="Arial" w:cs="Arial"/>
            <w:sz w:val="24"/>
            <w:szCs w:val="24"/>
            <w:lang w:val="pt-BR"/>
          </w:rPr>
          <w:t>compras@carapicuiba.sp.gov.br</w:t>
        </w:r>
      </w:hyperlink>
      <w:r w:rsidRPr="006F421F">
        <w:rPr>
          <w:rFonts w:ascii="Arial" w:hAnsi="Arial" w:cs="Arial"/>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impugnações disponibilizados acerca do processo licitatório.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..................................................,................de..........................de 20</w:t>
      </w:r>
      <w:r w:rsidR="00DC55C3">
        <w:rPr>
          <w:rFonts w:ascii="Arial" w:hAnsi="Arial" w:cs="Arial"/>
          <w:sz w:val="24"/>
          <w:szCs w:val="24"/>
          <w:lang w:val="pt-BR"/>
        </w:rPr>
        <w:t>2</w:t>
      </w:r>
      <w:r w:rsidR="008939D2">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r w:rsidR="008A4FF6">
        <w:rPr>
          <w:rFonts w:ascii="Arial" w:hAnsi="Arial" w:cs="Arial"/>
          <w:b/>
          <w:sz w:val="24"/>
          <w:szCs w:val="24"/>
          <w:u w:val="single"/>
        </w:rPr>
        <w:t xml:space="preserve"> </w:t>
      </w:r>
      <w:r w:rsidR="009E1FE1">
        <w:rPr>
          <w:rFonts w:ascii="Arial" w:hAnsi="Arial" w:cs="Arial"/>
          <w:b/>
          <w:sz w:val="24"/>
          <w:szCs w:val="24"/>
          <w:u w:val="single"/>
        </w:rPr>
        <w:t xml:space="preserve"> </w:t>
      </w:r>
      <w:r>
        <w:rPr>
          <w:rFonts w:ascii="Arial" w:hAnsi="Arial" w:cs="Arial"/>
          <w:b/>
          <w:sz w:val="24"/>
          <w:szCs w:val="24"/>
          <w:u w:val="single"/>
        </w:rPr>
        <w:t xml:space="preserve">Nº. </w:t>
      </w:r>
      <w:r w:rsidR="008A4FF6">
        <w:rPr>
          <w:rFonts w:ascii="Arial" w:hAnsi="Arial" w:cs="Arial"/>
          <w:b/>
          <w:sz w:val="24"/>
          <w:szCs w:val="24"/>
          <w:u w:val="single"/>
        </w:rPr>
        <w:t xml:space="preserve"> </w:t>
      </w:r>
      <w:r w:rsidR="003328FB">
        <w:rPr>
          <w:rFonts w:ascii="Arial" w:hAnsi="Arial" w:cs="Arial"/>
          <w:b/>
          <w:sz w:val="24"/>
          <w:szCs w:val="24"/>
          <w:u w:val="single"/>
        </w:rPr>
        <w:t>05</w:t>
      </w:r>
      <w:r w:rsidR="00A1386E">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DD5B74">
        <w:rPr>
          <w:rFonts w:ascii="Arial" w:hAnsi="Arial" w:cs="Arial"/>
          <w:b/>
          <w:sz w:val="24"/>
          <w:szCs w:val="24"/>
          <w:u w:val="single"/>
        </w:rPr>
        <w:t>2</w:t>
      </w:r>
    </w:p>
    <w:p w:rsidR="00D41830" w:rsidRDefault="00D41830" w:rsidP="00D41830">
      <w:pPr>
        <w:jc w:val="center"/>
        <w:rPr>
          <w:rFonts w:ascii="Arial" w:hAnsi="Arial" w:cs="Arial"/>
          <w:b/>
          <w:sz w:val="24"/>
          <w:szCs w:val="24"/>
        </w:rPr>
      </w:pPr>
    </w:p>
    <w:p w:rsidR="00196476" w:rsidRPr="004124B9" w:rsidRDefault="00196476"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r w:rsidR="008913BD">
        <w:rPr>
          <w:rFonts w:ascii="Arial" w:hAnsi="Arial" w:cs="Arial"/>
          <w:b/>
          <w:bCs/>
          <w:sz w:val="24"/>
          <w:szCs w:val="24"/>
        </w:rPr>
        <w:t xml:space="preserve"> </w:t>
      </w:r>
      <w:r w:rsidR="006B4124">
        <w:rPr>
          <w:rFonts w:ascii="Arial" w:hAnsi="Arial" w:cs="Arial"/>
          <w:b/>
          <w:bCs/>
          <w:sz w:val="24"/>
          <w:szCs w:val="24"/>
        </w:rPr>
        <w:t>1246</w:t>
      </w:r>
      <w:r w:rsidR="002D229D">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6B4124">
        <w:rPr>
          <w:rFonts w:ascii="Arial" w:hAnsi="Arial" w:cs="Arial"/>
          <w:b/>
          <w:bCs/>
          <w:sz w:val="24"/>
          <w:szCs w:val="24"/>
        </w:rPr>
        <w:t>2</w:t>
      </w:r>
    </w:p>
    <w:p w:rsidR="00044BC3" w:rsidRDefault="00044BC3" w:rsidP="00D41830">
      <w:pPr>
        <w:keepNext/>
        <w:tabs>
          <w:tab w:val="left" w:pos="10206"/>
        </w:tabs>
        <w:jc w:val="both"/>
        <w:rPr>
          <w:rFonts w:ascii="Arial" w:hAnsi="Arial" w:cs="Arial"/>
          <w:b/>
          <w:bCs/>
          <w:sz w:val="24"/>
          <w:szCs w:val="24"/>
        </w:rPr>
      </w:pPr>
    </w:p>
    <w:p w:rsidR="00D41830" w:rsidRPr="00A77605" w:rsidRDefault="00D41830" w:rsidP="00D41830">
      <w:pPr>
        <w:pStyle w:val="western"/>
        <w:spacing w:before="278" w:beforeAutospacing="0" w:after="0"/>
        <w:jc w:val="both"/>
        <w:rPr>
          <w:rFonts w:ascii="Arial" w:hAnsi="Arial" w:cs="Arial"/>
          <w:b/>
          <w:bCs/>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Marcos Aurélio dos Santos Neves</w:t>
      </w:r>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FB36E2" w:rsidRPr="00A83F7E">
        <w:rPr>
          <w:rFonts w:ascii="Arial" w:hAnsi="Arial" w:cs="Arial"/>
          <w:b/>
          <w:bCs/>
        </w:rPr>
        <w:t xml:space="preserve">CONTRATAÇÃO DE EMPRESA </w:t>
      </w:r>
      <w:r w:rsidR="00FB36E2">
        <w:rPr>
          <w:rFonts w:ascii="Arial" w:hAnsi="Arial" w:cs="Arial"/>
          <w:b/>
          <w:bCs/>
        </w:rPr>
        <w:t>PARA EXECUÇÃO DE PROJETO DE ADEQUAÇÃO DE ACESSIBILIDADE E SEGURANÇA NO CEAC PLANALTO</w:t>
      </w:r>
      <w:r w:rsidR="00FB36E2" w:rsidRPr="00FB56C4">
        <w:rPr>
          <w:rFonts w:ascii="Arial" w:hAnsi="Arial" w:cs="Arial"/>
          <w:bCs/>
        </w:rPr>
        <w:t xml:space="preserve"> </w:t>
      </w:r>
      <w:r w:rsidR="00FB56C4" w:rsidRPr="00FB56C4">
        <w:rPr>
          <w:rFonts w:ascii="Arial" w:hAnsi="Arial" w:cs="Arial"/>
          <w:bCs/>
        </w:rPr>
        <w:t>neste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FB36E2">
        <w:rPr>
          <w:rFonts w:ascii="Arial" w:hAnsi="Arial" w:cs="Arial"/>
        </w:rPr>
        <w:t>Educação</w:t>
      </w:r>
      <w:r w:rsidRPr="006F421F">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r w:rsidR="003328FB">
        <w:rPr>
          <w:rFonts w:ascii="Arial" w:hAnsi="Arial" w:cs="Arial"/>
          <w:b/>
          <w:sz w:val="24"/>
          <w:szCs w:val="24"/>
          <w:u w:val="single"/>
          <w:lang w:val="pt-BR"/>
        </w:rPr>
        <w:t>09</w:t>
      </w:r>
      <w:r w:rsidRPr="0078734A">
        <w:rPr>
          <w:rFonts w:ascii="Arial" w:hAnsi="Arial" w:cs="Arial"/>
          <w:b/>
          <w:sz w:val="24"/>
          <w:szCs w:val="24"/>
          <w:u w:val="single"/>
          <w:lang w:val="pt-BR"/>
        </w:rPr>
        <w:t>:</w:t>
      </w:r>
      <w:r w:rsidR="003328FB">
        <w:rPr>
          <w:rFonts w:ascii="Arial" w:hAnsi="Arial" w:cs="Arial"/>
          <w:b/>
          <w:sz w:val="24"/>
          <w:szCs w:val="24"/>
          <w:u w:val="single"/>
          <w:lang w:val="pt-BR"/>
        </w:rPr>
        <w:t>3</w:t>
      </w:r>
      <w:r w:rsidR="007D4DD1">
        <w:rPr>
          <w:rFonts w:ascii="Arial" w:hAnsi="Arial" w:cs="Arial"/>
          <w:b/>
          <w:sz w:val="24"/>
          <w:szCs w:val="24"/>
          <w:u w:val="single"/>
          <w:lang w:val="pt-BR"/>
        </w:rPr>
        <w:t xml:space="preserve">0 </w:t>
      </w:r>
      <w:r>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horas do dia </w:t>
      </w:r>
      <w:r w:rsidR="003328FB">
        <w:rPr>
          <w:rFonts w:ascii="Arial" w:hAnsi="Arial" w:cs="Arial"/>
          <w:b/>
          <w:sz w:val="24"/>
          <w:szCs w:val="24"/>
          <w:u w:val="single"/>
          <w:lang w:val="pt-BR"/>
        </w:rPr>
        <w:t>08</w:t>
      </w:r>
      <w:r w:rsidR="00542D6C">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B3699E">
        <w:rPr>
          <w:rFonts w:ascii="Arial" w:hAnsi="Arial" w:cs="Arial"/>
          <w:b/>
          <w:sz w:val="24"/>
          <w:szCs w:val="24"/>
          <w:u w:val="single"/>
          <w:lang w:val="pt-BR"/>
        </w:rPr>
        <w:t xml:space="preserve">   </w:t>
      </w:r>
      <w:r w:rsidR="00D72971">
        <w:rPr>
          <w:rFonts w:ascii="Arial" w:hAnsi="Arial" w:cs="Arial"/>
          <w:b/>
          <w:sz w:val="24"/>
          <w:szCs w:val="24"/>
          <w:u w:val="single"/>
          <w:lang w:val="pt-BR"/>
        </w:rPr>
        <w:t xml:space="preserve"> </w:t>
      </w:r>
      <w:r w:rsidR="00F01F72">
        <w:rPr>
          <w:rFonts w:ascii="Arial" w:hAnsi="Arial" w:cs="Arial"/>
          <w:b/>
          <w:sz w:val="24"/>
          <w:szCs w:val="24"/>
          <w:u w:val="single"/>
          <w:lang w:val="pt-BR"/>
        </w:rPr>
        <w:t xml:space="preserve">    </w:t>
      </w:r>
      <w:r w:rsidR="0027015F">
        <w:rPr>
          <w:rFonts w:ascii="Arial" w:hAnsi="Arial" w:cs="Arial"/>
          <w:b/>
          <w:sz w:val="24"/>
          <w:szCs w:val="24"/>
          <w:u w:val="single"/>
          <w:lang w:val="pt-BR"/>
        </w:rPr>
        <w:t xml:space="preserve"> </w:t>
      </w:r>
      <w:r w:rsidR="003328FB">
        <w:rPr>
          <w:rFonts w:ascii="Arial" w:hAnsi="Arial" w:cs="Arial"/>
          <w:b/>
          <w:sz w:val="24"/>
          <w:szCs w:val="24"/>
          <w:u w:val="single"/>
          <w:lang w:val="pt-BR"/>
        </w:rPr>
        <w:t xml:space="preserve">fevereiro </w:t>
      </w:r>
      <w:r w:rsidRPr="0078734A">
        <w:rPr>
          <w:rFonts w:ascii="Arial" w:hAnsi="Arial" w:cs="Arial"/>
          <w:b/>
          <w:sz w:val="24"/>
          <w:szCs w:val="24"/>
          <w:u w:val="single"/>
          <w:lang w:val="pt-BR"/>
        </w:rPr>
        <w:t>de 20</w:t>
      </w:r>
      <w:r w:rsidR="006825FF">
        <w:rPr>
          <w:rFonts w:ascii="Arial" w:hAnsi="Arial" w:cs="Arial"/>
          <w:b/>
          <w:sz w:val="24"/>
          <w:szCs w:val="24"/>
          <w:u w:val="single"/>
          <w:lang w:val="pt-BR"/>
        </w:rPr>
        <w:t>2</w:t>
      </w:r>
      <w:r w:rsidR="008F299D">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r w:rsidR="0078394C" w:rsidRPr="0078394C">
        <w:rPr>
          <w:rFonts w:ascii="Arial" w:hAnsi="Arial" w:cs="Arial"/>
          <w:b/>
          <w:sz w:val="24"/>
          <w:szCs w:val="24"/>
          <w:u w:val="single"/>
        </w:rPr>
        <w:t>Rua Joaquim das Neves, 211 - térreo</w:t>
      </w:r>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Avenida Presidente Vargas, n° </w:t>
      </w:r>
      <w:r>
        <w:rPr>
          <w:rFonts w:ascii="Arial" w:hAnsi="Arial" w:cs="Arial"/>
          <w:b/>
          <w:sz w:val="24"/>
          <w:szCs w:val="24"/>
          <w:lang w:val="pt-BR"/>
        </w:rPr>
        <w:t>280</w:t>
      </w:r>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xml:space="preserve">, SP,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faça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Pr="00EF1E0B" w:rsidRDefault="00D41830" w:rsidP="00D41830">
      <w:pPr>
        <w:pStyle w:val="Corpodetexto"/>
        <w:jc w:val="both"/>
        <w:rPr>
          <w:rFonts w:ascii="Arial" w:hAnsi="Arial" w:cs="Arial"/>
          <w:sz w:val="24"/>
          <w:szCs w:val="24"/>
        </w:rPr>
      </w:pPr>
      <w:r w:rsidRPr="00EF1E0B">
        <w:rPr>
          <w:rFonts w:ascii="Arial" w:hAnsi="Arial" w:cs="Arial"/>
          <w:sz w:val="24"/>
          <w:szCs w:val="24"/>
        </w:rPr>
        <w:t>1.1 - O objeto da presente licit</w:t>
      </w:r>
      <w:r w:rsidR="001A1E12">
        <w:rPr>
          <w:rFonts w:ascii="Arial" w:hAnsi="Arial" w:cs="Arial"/>
          <w:sz w:val="24"/>
          <w:szCs w:val="24"/>
        </w:rPr>
        <w:t xml:space="preserve">ação é a </w:t>
      </w:r>
      <w:r w:rsidR="00196476" w:rsidRPr="00196476">
        <w:rPr>
          <w:rFonts w:ascii="Arial" w:hAnsi="Arial" w:cs="Arial"/>
          <w:bCs/>
          <w:sz w:val="24"/>
          <w:szCs w:val="24"/>
        </w:rPr>
        <w:t xml:space="preserve">contratação de empresa para execução de projeto de adequação de acessibilidade e segurança no CEAC </w:t>
      </w:r>
      <w:r w:rsidR="00196476">
        <w:rPr>
          <w:rFonts w:ascii="Arial" w:hAnsi="Arial" w:cs="Arial"/>
          <w:bCs/>
          <w:sz w:val="24"/>
          <w:szCs w:val="24"/>
        </w:rPr>
        <w:t>P</w:t>
      </w:r>
      <w:r w:rsidR="00196476" w:rsidRPr="00196476">
        <w:rPr>
          <w:rFonts w:ascii="Arial" w:hAnsi="Arial" w:cs="Arial"/>
          <w:bCs/>
          <w:sz w:val="24"/>
          <w:szCs w:val="24"/>
        </w:rPr>
        <w:t>lanalto</w:t>
      </w:r>
      <w:r w:rsidR="00196476" w:rsidRPr="00FB56C4">
        <w:rPr>
          <w:rFonts w:ascii="Arial" w:hAnsi="Arial" w:cs="Arial"/>
          <w:bCs/>
        </w:rPr>
        <w:t xml:space="preserve"> </w:t>
      </w:r>
      <w:r w:rsidR="00C238F2" w:rsidRPr="00C238F2">
        <w:rPr>
          <w:rFonts w:ascii="Arial" w:hAnsi="Arial" w:cs="Arial"/>
          <w:bCs/>
          <w:sz w:val="24"/>
          <w:szCs w:val="24"/>
        </w:rPr>
        <w:t>neste município</w:t>
      </w:r>
      <w:r w:rsidR="00205BDA" w:rsidRPr="00205BDA">
        <w:rPr>
          <w:rFonts w:ascii="Arial" w:hAnsi="Arial" w:cs="Arial"/>
          <w:sz w:val="24"/>
          <w:szCs w:val="24"/>
        </w:rPr>
        <w:t>,</w:t>
      </w:r>
      <w:r w:rsidRPr="00EF1E0B">
        <w:rPr>
          <w:rFonts w:ascii="Arial" w:hAnsi="Arial" w:cs="Arial"/>
          <w:sz w:val="24"/>
          <w:szCs w:val="24"/>
        </w:rPr>
        <w:t xml:space="preserve"> conforme memorial descritivo, planilha orçamentária e cronograma físico-financeiro – Anexo I - CD, que é parte integrante deste </w:t>
      </w:r>
      <w:r w:rsidR="00C04618">
        <w:rPr>
          <w:rFonts w:ascii="Arial" w:hAnsi="Arial" w:cs="Arial"/>
          <w:sz w:val="24"/>
          <w:szCs w:val="24"/>
        </w:rPr>
        <w:t>e</w:t>
      </w:r>
      <w:r w:rsidRPr="00EF1E0B">
        <w:rPr>
          <w:rFonts w:ascii="Arial" w:hAnsi="Arial" w:cs="Arial"/>
          <w:sz w:val="24"/>
          <w:szCs w:val="24"/>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8A3645">
        <w:rPr>
          <w:rFonts w:ascii="Arial" w:hAnsi="Arial" w:cs="Arial"/>
          <w:sz w:val="24"/>
          <w:szCs w:val="24"/>
        </w:rPr>
        <w:t>global</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D41830" w:rsidRPr="00C112DF"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4844CC">
        <w:rPr>
          <w:rFonts w:ascii="Arial" w:hAnsi="Arial" w:cs="Arial"/>
          <w:sz w:val="24"/>
          <w:szCs w:val="24"/>
        </w:rPr>
        <w:t>1.827.812,87</w:t>
      </w:r>
      <w:r w:rsidR="0081290C">
        <w:rPr>
          <w:rFonts w:ascii="Arial" w:hAnsi="Arial" w:cs="Arial"/>
          <w:sz w:val="24"/>
          <w:szCs w:val="24"/>
        </w:rPr>
        <w:t xml:space="preserve"> </w:t>
      </w:r>
      <w:r w:rsidR="002867A6">
        <w:rPr>
          <w:rFonts w:ascii="Arial" w:hAnsi="Arial" w:cs="Arial"/>
          <w:sz w:val="24"/>
          <w:szCs w:val="24"/>
        </w:rPr>
        <w:t>(</w:t>
      </w:r>
      <w:r w:rsidR="003917D0">
        <w:rPr>
          <w:rFonts w:ascii="Arial" w:hAnsi="Arial" w:cs="Arial"/>
          <w:sz w:val="24"/>
          <w:szCs w:val="24"/>
        </w:rPr>
        <w:t xml:space="preserve">um </w:t>
      </w:r>
      <w:r w:rsidR="00DB3EE2">
        <w:rPr>
          <w:rFonts w:ascii="Arial" w:hAnsi="Arial" w:cs="Arial"/>
          <w:sz w:val="24"/>
          <w:szCs w:val="24"/>
        </w:rPr>
        <w:t>m</w:t>
      </w:r>
      <w:r w:rsidR="003917D0">
        <w:rPr>
          <w:rFonts w:ascii="Arial" w:hAnsi="Arial" w:cs="Arial"/>
          <w:sz w:val="24"/>
          <w:szCs w:val="24"/>
        </w:rPr>
        <w:t>il</w:t>
      </w:r>
      <w:r w:rsidR="00DB3EE2">
        <w:rPr>
          <w:rFonts w:ascii="Arial" w:hAnsi="Arial" w:cs="Arial"/>
          <w:sz w:val="24"/>
          <w:szCs w:val="24"/>
        </w:rPr>
        <w:t>h</w:t>
      </w:r>
      <w:r w:rsidR="003917D0">
        <w:rPr>
          <w:rFonts w:ascii="Arial" w:hAnsi="Arial" w:cs="Arial"/>
          <w:sz w:val="24"/>
          <w:szCs w:val="24"/>
        </w:rPr>
        <w:t>ão, oitocentos e vinte</w:t>
      </w:r>
      <w:r w:rsidR="005A143E">
        <w:rPr>
          <w:rFonts w:ascii="Arial" w:hAnsi="Arial" w:cs="Arial"/>
          <w:sz w:val="24"/>
          <w:szCs w:val="24"/>
        </w:rPr>
        <w:t xml:space="preserve"> </w:t>
      </w:r>
      <w:r w:rsidR="003917D0">
        <w:rPr>
          <w:rFonts w:ascii="Arial" w:hAnsi="Arial" w:cs="Arial"/>
          <w:sz w:val="24"/>
          <w:szCs w:val="24"/>
        </w:rPr>
        <w:t>e sete mil, oitocentos e doze reais e oitenta e sete centavos</w:t>
      </w:r>
      <w:r w:rsidR="0081290C">
        <w:rPr>
          <w:rFonts w:ascii="Arial" w:hAnsi="Arial" w:cs="Arial"/>
          <w:sz w:val="24"/>
          <w:szCs w:val="24"/>
        </w:rPr>
        <w:t xml:space="preserve">).                       </w:t>
      </w:r>
    </w:p>
    <w:p w:rsidR="00D41830" w:rsidRDefault="00D4183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142163">
        <w:rPr>
          <w:rFonts w:ascii="Arial" w:hAnsi="Arial" w:cs="Arial"/>
          <w:sz w:val="24"/>
          <w:szCs w:val="24"/>
        </w:rPr>
        <w:t>24</w:t>
      </w:r>
      <w:r w:rsidR="00D12914">
        <w:rPr>
          <w:rFonts w:ascii="Arial" w:hAnsi="Arial" w:cs="Arial"/>
          <w:sz w:val="24"/>
          <w:szCs w:val="24"/>
        </w:rPr>
        <w:t>0 (</w:t>
      </w:r>
      <w:r w:rsidR="00142163">
        <w:rPr>
          <w:rFonts w:ascii="Arial" w:hAnsi="Arial" w:cs="Arial"/>
          <w:sz w:val="24"/>
          <w:szCs w:val="24"/>
        </w:rPr>
        <w:t>duz</w:t>
      </w:r>
      <w:r w:rsidR="0001398A">
        <w:rPr>
          <w:rFonts w:ascii="Arial" w:hAnsi="Arial" w:cs="Arial"/>
          <w:sz w:val="24"/>
          <w:szCs w:val="24"/>
        </w:rPr>
        <w:t xml:space="preserve">entos e </w:t>
      </w:r>
      <w:r w:rsidR="00142163">
        <w:rPr>
          <w:rFonts w:ascii="Arial" w:hAnsi="Arial" w:cs="Arial"/>
          <w:sz w:val="24"/>
          <w:szCs w:val="24"/>
        </w:rPr>
        <w:t>quarenta</w:t>
      </w:r>
      <w:r w:rsidR="00D12914">
        <w:rPr>
          <w:rFonts w:ascii="Arial" w:hAnsi="Arial" w:cs="Arial"/>
          <w:sz w:val="24"/>
          <w:szCs w:val="24"/>
        </w:rPr>
        <w:t>) dias</w:t>
      </w:r>
      <w:r w:rsidR="00A30632" w:rsidRPr="00742FF4">
        <w:rPr>
          <w:rFonts w:ascii="Arial" w:hAnsi="Arial" w:cs="Arial"/>
          <w:sz w:val="24"/>
          <w:szCs w:val="24"/>
        </w:rPr>
        <w:t xml:space="preserve">, </w:t>
      </w:r>
      <w:r w:rsidR="00A30632">
        <w:rPr>
          <w:rFonts w:ascii="Arial" w:hAnsi="Arial" w:cs="Arial"/>
          <w:sz w:val="24"/>
          <w:szCs w:val="24"/>
        </w:rPr>
        <w:t xml:space="preserve">a serem iniciados até 10 (dez)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Municipal de 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Desenvolvimento Urbano.</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4.4 - Nos casos de desembolso, 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(conforme exigências normativas do DNIT).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r>
        <w:rPr>
          <w:rFonts w:ascii="Arial" w:hAnsi="Arial" w:cs="Arial"/>
          <w:sz w:val="24"/>
          <w:szCs w:val="24"/>
        </w:rPr>
        <w:t>c</w:t>
      </w:r>
      <w:r w:rsidRPr="00F10C08">
        <w:rPr>
          <w:rFonts w:ascii="Arial" w:hAnsi="Arial" w:cs="Arial"/>
          <w:sz w:val="24"/>
          <w:szCs w:val="24"/>
        </w:rPr>
        <w:t>)</w:t>
      </w:r>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r>
        <w:rPr>
          <w:rFonts w:ascii="Arial" w:hAnsi="Arial" w:cs="Arial"/>
          <w:sz w:val="24"/>
          <w:szCs w:val="24"/>
        </w:rPr>
        <w:t>d</w:t>
      </w:r>
      <w:r w:rsidRPr="00F10C08">
        <w:rPr>
          <w:rFonts w:ascii="Arial" w:hAnsi="Arial" w:cs="Arial"/>
          <w:sz w:val="24"/>
          <w:szCs w:val="24"/>
        </w:rPr>
        <w:t>)</w:t>
      </w:r>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r>
        <w:rPr>
          <w:rFonts w:ascii="Arial" w:hAnsi="Arial" w:cs="Arial"/>
          <w:sz w:val="24"/>
          <w:szCs w:val="24"/>
        </w:rPr>
        <w:t>)</w:t>
      </w:r>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r w:rsidRPr="00F10C08">
        <w:rPr>
          <w:rFonts w:ascii="Arial" w:hAnsi="Arial" w:cs="Arial"/>
          <w:sz w:val="24"/>
          <w:szCs w:val="24"/>
        </w:rPr>
        <w:t>)</w:t>
      </w:r>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r>
        <w:rPr>
          <w:rFonts w:ascii="Arial" w:hAnsi="Arial" w:cs="Arial"/>
          <w:sz w:val="24"/>
          <w:szCs w:val="24"/>
        </w:rPr>
        <w:t>e</w:t>
      </w:r>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 xml:space="preserve">as obras/serviços  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4.9 - Os valores que não forem pagos no prazo previsto poderão ser acrescidos de compensação financeira de 0,5% ao mês, apurados desde a data prevista para pagamento até a data de sua efetivação, calculados” pró rata”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01027F">
        <w:rPr>
          <w:rFonts w:ascii="Arial" w:hAnsi="Arial" w:cs="Arial"/>
          <w:sz w:val="24"/>
          <w:szCs w:val="24"/>
        </w:rPr>
        <w:t>Para a</w:t>
      </w:r>
      <w:r w:rsidR="0001027F" w:rsidRPr="007F064F">
        <w:rPr>
          <w:rFonts w:ascii="Arial" w:hAnsi="Arial" w:cs="Arial"/>
          <w:sz w:val="24"/>
          <w:szCs w:val="24"/>
        </w:rPr>
        <w:t xml:space="preserve"> presente contratação não haverá reajuste dos preços</w:t>
      </w:r>
      <w:r w:rsidR="0001027F" w:rsidRPr="00A802D3">
        <w:rPr>
          <w:rFonts w:ascii="Arial" w:hAnsi="Arial" w:cs="Arial"/>
          <w:sz w:val="24"/>
          <w:szCs w:val="24"/>
        </w:rPr>
        <w:t xml:space="preserve">, </w:t>
      </w:r>
      <w:r w:rsidR="00FB72ED">
        <w:rPr>
          <w:rFonts w:ascii="Arial" w:hAnsi="Arial" w:cs="Arial"/>
          <w:sz w:val="24"/>
          <w:szCs w:val="24"/>
        </w:rPr>
        <w:t xml:space="preserve">se houver prorrogação </w:t>
      </w:r>
      <w:r w:rsidR="006B52E8">
        <w:rPr>
          <w:rFonts w:ascii="Arial" w:hAnsi="Arial" w:cs="Arial"/>
          <w:sz w:val="24"/>
          <w:szCs w:val="24"/>
        </w:rPr>
        <w:t xml:space="preserve">de prazo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w:t>
      </w:r>
      <w:r w:rsidR="00FB72ED">
        <w:rPr>
          <w:rFonts w:ascii="Arial" w:hAnsi="Arial" w:cs="Arial"/>
          <w:sz w:val="24"/>
          <w:szCs w:val="24"/>
        </w:rPr>
        <w:t>pode</w:t>
      </w:r>
      <w:r w:rsidR="0001027F">
        <w:rPr>
          <w:rFonts w:ascii="Arial" w:hAnsi="Arial" w:cs="Arial"/>
          <w:sz w:val="24"/>
          <w:szCs w:val="24"/>
        </w:rPr>
        <w:t xml:space="preserve">rão </w:t>
      </w:r>
      <w:r w:rsidR="00FB72ED">
        <w:rPr>
          <w:rFonts w:ascii="Arial" w:hAnsi="Arial" w:cs="Arial"/>
          <w:sz w:val="24"/>
          <w:szCs w:val="24"/>
        </w:rPr>
        <w:t xml:space="preserve">ser </w:t>
      </w:r>
      <w:r w:rsidR="0001027F" w:rsidRPr="00A802D3">
        <w:rPr>
          <w:rFonts w:ascii="Arial" w:hAnsi="Arial" w:cs="Arial"/>
          <w:sz w:val="24"/>
          <w:szCs w:val="24"/>
        </w:rPr>
        <w:t xml:space="preserve">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 xml:space="preserve">torização, </w:t>
      </w:r>
      <w:r w:rsidRPr="00817109">
        <w:rPr>
          <w:rFonts w:ascii="Arial" w:hAnsi="Arial" w:cs="Arial"/>
          <w:bCs/>
          <w:sz w:val="24"/>
          <w:szCs w:val="24"/>
        </w:rPr>
        <w:t>cerceará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C760E4" w:rsidRPr="00343D5A" w:rsidRDefault="00D41830" w:rsidP="00C760E4">
      <w:pPr>
        <w:jc w:val="both"/>
        <w:rPr>
          <w:rFonts w:ascii="Arial" w:hAnsi="Arial" w:cs="Arial"/>
          <w:sz w:val="24"/>
          <w:szCs w:val="24"/>
        </w:rPr>
      </w:pPr>
      <w:r>
        <w:rPr>
          <w:rFonts w:ascii="Arial" w:hAnsi="Arial" w:cs="Arial"/>
          <w:sz w:val="24"/>
          <w:szCs w:val="24"/>
        </w:rPr>
        <w:t xml:space="preserve">6.1.3. - </w:t>
      </w:r>
      <w:r w:rsidR="003A43F3" w:rsidRPr="00343D5A">
        <w:rPr>
          <w:rFonts w:ascii="Arial" w:hAnsi="Arial" w:cs="Arial"/>
          <w:sz w:val="24"/>
          <w:szCs w:val="24"/>
        </w:rPr>
        <w:t>Visitar o local d</w:t>
      </w:r>
      <w:r w:rsidR="003A43F3">
        <w:rPr>
          <w:rFonts w:ascii="Arial" w:hAnsi="Arial" w:cs="Arial"/>
          <w:sz w:val="24"/>
          <w:szCs w:val="24"/>
        </w:rPr>
        <w:t>as obras/</w:t>
      </w:r>
      <w:r w:rsidR="003A43F3" w:rsidRPr="00343D5A">
        <w:rPr>
          <w:rFonts w:ascii="Arial" w:hAnsi="Arial" w:cs="Arial"/>
          <w:sz w:val="24"/>
          <w:szCs w:val="24"/>
        </w:rPr>
        <w:t xml:space="preserve">serviços. A visita deverá ser agendada junto à Secretaria </w:t>
      </w:r>
      <w:r w:rsidR="00D92732">
        <w:rPr>
          <w:rFonts w:ascii="Arial" w:hAnsi="Arial" w:cs="Arial"/>
          <w:sz w:val="24"/>
          <w:szCs w:val="24"/>
        </w:rPr>
        <w:t>de Desenvolvimento Urbano</w:t>
      </w:r>
      <w:r w:rsidR="003A43F3">
        <w:rPr>
          <w:rFonts w:ascii="Arial" w:hAnsi="Arial" w:cs="Arial"/>
          <w:sz w:val="24"/>
          <w:szCs w:val="24"/>
        </w:rPr>
        <w:t xml:space="preserve"> </w:t>
      </w:r>
      <w:r w:rsidR="003A43F3" w:rsidRPr="007C70A6">
        <w:rPr>
          <w:rFonts w:ascii="Arial" w:hAnsi="Arial" w:cs="Arial"/>
          <w:sz w:val="24"/>
          <w:szCs w:val="24"/>
        </w:rPr>
        <w:t xml:space="preserve">com </w:t>
      </w:r>
      <w:r w:rsidR="0016213A">
        <w:rPr>
          <w:rFonts w:ascii="Arial" w:hAnsi="Arial" w:cs="Arial"/>
          <w:sz w:val="24"/>
          <w:szCs w:val="24"/>
        </w:rPr>
        <w:t>o</w:t>
      </w:r>
      <w:r w:rsidR="003A43F3" w:rsidRPr="007C70A6">
        <w:rPr>
          <w:rFonts w:ascii="Arial" w:hAnsi="Arial" w:cs="Arial"/>
          <w:sz w:val="24"/>
          <w:szCs w:val="24"/>
        </w:rPr>
        <w:t xml:space="preserve"> Sr. </w:t>
      </w:r>
      <w:r w:rsidR="0016213A">
        <w:rPr>
          <w:rFonts w:ascii="Arial" w:hAnsi="Arial" w:cs="Arial"/>
          <w:sz w:val="24"/>
          <w:szCs w:val="24"/>
        </w:rPr>
        <w:t>Cleiton</w:t>
      </w:r>
      <w:r w:rsidR="003A43F3" w:rsidRPr="007C70A6">
        <w:rPr>
          <w:rFonts w:ascii="Arial" w:hAnsi="Arial" w:cs="Arial"/>
          <w:sz w:val="24"/>
          <w:szCs w:val="24"/>
        </w:rPr>
        <w:t xml:space="preserve">, sita a </w:t>
      </w:r>
      <w:r w:rsidR="003A43F3">
        <w:rPr>
          <w:rFonts w:ascii="Arial" w:hAnsi="Arial" w:cs="Arial"/>
          <w:sz w:val="24"/>
          <w:szCs w:val="24"/>
        </w:rPr>
        <w:t>Rua Joaquim das Neves</w:t>
      </w:r>
      <w:r w:rsidR="003A43F3" w:rsidRPr="007C70A6">
        <w:rPr>
          <w:rFonts w:ascii="Arial" w:hAnsi="Arial" w:cs="Arial"/>
          <w:sz w:val="24"/>
          <w:szCs w:val="24"/>
        </w:rPr>
        <w:t>, 2</w:t>
      </w:r>
      <w:r w:rsidR="003A43F3">
        <w:rPr>
          <w:rFonts w:ascii="Arial" w:hAnsi="Arial" w:cs="Arial"/>
          <w:sz w:val="24"/>
          <w:szCs w:val="24"/>
        </w:rPr>
        <w:t>11</w:t>
      </w:r>
      <w:r w:rsidR="003A43F3" w:rsidRPr="007C70A6">
        <w:rPr>
          <w:rFonts w:ascii="Arial" w:hAnsi="Arial" w:cs="Arial"/>
          <w:sz w:val="24"/>
          <w:szCs w:val="24"/>
        </w:rPr>
        <w:t>, Vila Caldas, Carapicuíba – telefone: (11) 4164.5500 - Ramal 5</w:t>
      </w:r>
      <w:r w:rsidR="000C3999">
        <w:rPr>
          <w:rFonts w:ascii="Arial" w:hAnsi="Arial" w:cs="Arial"/>
          <w:sz w:val="24"/>
          <w:szCs w:val="24"/>
        </w:rPr>
        <w:t>31</w:t>
      </w:r>
      <w:r w:rsidR="004404DB">
        <w:rPr>
          <w:rFonts w:ascii="Arial" w:hAnsi="Arial" w:cs="Arial"/>
          <w:sz w:val="24"/>
          <w:szCs w:val="24"/>
        </w:rPr>
        <w:t>2</w:t>
      </w:r>
      <w:r w:rsidR="003A43F3">
        <w:rPr>
          <w:rFonts w:ascii="Arial" w:hAnsi="Arial" w:cs="Arial"/>
          <w:sz w:val="24"/>
          <w:szCs w:val="24"/>
        </w:rPr>
        <w:t xml:space="preserve">, ou através do e-mail: </w:t>
      </w:r>
      <w:hyperlink r:id="rId9" w:history="1">
        <w:r w:rsidR="004404DB" w:rsidRPr="004C5CF0">
          <w:rPr>
            <w:rStyle w:val="Hyperlink"/>
            <w:rFonts w:ascii="Arial" w:hAnsi="Arial" w:cs="Arial"/>
            <w:sz w:val="24"/>
            <w:szCs w:val="24"/>
          </w:rPr>
          <w:t>cleitonsdu@gmail.com</w:t>
        </w:r>
      </w:hyperlink>
      <w:r w:rsidR="003A43F3">
        <w:rPr>
          <w:rFonts w:ascii="Arial" w:hAnsi="Arial" w:cs="Arial"/>
          <w:sz w:val="24"/>
          <w:szCs w:val="24"/>
        </w:rPr>
        <w:t xml:space="preserve">.  </w:t>
      </w:r>
      <w:r w:rsidR="003A43F3" w:rsidRPr="00343D5A">
        <w:rPr>
          <w:rFonts w:ascii="Arial" w:hAnsi="Arial" w:cs="Arial"/>
          <w:sz w:val="24"/>
          <w:szCs w:val="24"/>
        </w:rPr>
        <w:t>A Secretaria d</w:t>
      </w:r>
      <w:r w:rsidR="00D92732">
        <w:rPr>
          <w:rFonts w:ascii="Arial" w:hAnsi="Arial" w:cs="Arial"/>
          <w:sz w:val="24"/>
          <w:szCs w:val="24"/>
        </w:rPr>
        <w:t>e</w:t>
      </w:r>
      <w:r w:rsidR="003A43F3" w:rsidRPr="00343D5A">
        <w:rPr>
          <w:rFonts w:ascii="Arial" w:hAnsi="Arial" w:cs="Arial"/>
          <w:sz w:val="24"/>
          <w:szCs w:val="24"/>
        </w:rPr>
        <w:t xml:space="preserve"> </w:t>
      </w:r>
      <w:r w:rsidR="00D92732">
        <w:rPr>
          <w:rFonts w:ascii="Arial" w:hAnsi="Arial" w:cs="Arial"/>
          <w:sz w:val="24"/>
          <w:szCs w:val="24"/>
        </w:rPr>
        <w:t>Desenvolvimento Urbano</w:t>
      </w:r>
      <w:r w:rsidR="003A43F3" w:rsidRPr="00343D5A">
        <w:rPr>
          <w:rFonts w:ascii="Arial" w:hAnsi="Arial" w:cs="Arial"/>
          <w:sz w:val="24"/>
          <w:szCs w:val="24"/>
        </w:rPr>
        <w:t xml:space="preserve">, através de responsável fornecerá </w:t>
      </w:r>
      <w:r w:rsidR="003A43F3">
        <w:rPr>
          <w:rFonts w:ascii="Arial" w:hAnsi="Arial" w:cs="Arial"/>
          <w:sz w:val="24"/>
          <w:szCs w:val="24"/>
        </w:rPr>
        <w:t xml:space="preserve">o </w:t>
      </w:r>
      <w:r w:rsidR="003A43F3" w:rsidRPr="00343D5A">
        <w:rPr>
          <w:rFonts w:ascii="Arial" w:hAnsi="Arial" w:cs="Arial"/>
          <w:sz w:val="24"/>
          <w:szCs w:val="24"/>
        </w:rPr>
        <w:t>Atestado de Visita em nome da empresa e indicando o representante da licitante interessada que participa da visita.</w:t>
      </w:r>
    </w:p>
    <w:p w:rsidR="005E13B5" w:rsidRPr="00343D5A" w:rsidRDefault="005E13B5"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2666DE" w:rsidRPr="00A1129D">
        <w:rPr>
          <w:rFonts w:ascii="Arial" w:hAnsi="Arial" w:cs="Arial"/>
          <w:sz w:val="24"/>
          <w:szCs w:val="24"/>
        </w:rPr>
        <w:t>R$</w:t>
      </w:r>
      <w:r w:rsidR="002666DE">
        <w:rPr>
          <w:rFonts w:ascii="Arial" w:hAnsi="Arial" w:cs="Arial"/>
          <w:sz w:val="24"/>
          <w:szCs w:val="24"/>
        </w:rPr>
        <w:t xml:space="preserve"> 18.278,12 </w:t>
      </w:r>
      <w:r w:rsidR="002666DE" w:rsidRPr="00A1129D">
        <w:rPr>
          <w:rFonts w:ascii="Arial" w:hAnsi="Arial" w:cs="Arial"/>
          <w:sz w:val="24"/>
          <w:szCs w:val="24"/>
        </w:rPr>
        <w:t>(</w:t>
      </w:r>
      <w:r w:rsidR="002666DE">
        <w:rPr>
          <w:rFonts w:ascii="Arial" w:hAnsi="Arial" w:cs="Arial"/>
          <w:sz w:val="24"/>
          <w:szCs w:val="24"/>
        </w:rPr>
        <w:t>dezoito mil, duzentos e setenta e oito reais e doze centavos</w:t>
      </w:r>
      <w:r w:rsidR="002666DE"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  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3E6302" w:rsidRDefault="003E6302" w:rsidP="00D41830">
      <w:pPr>
        <w:jc w:val="both"/>
        <w:rPr>
          <w:rFonts w:ascii="Arial" w:hAnsi="Arial" w:cs="Arial"/>
          <w:sz w:val="24"/>
          <w:szCs w:val="24"/>
        </w:rPr>
      </w:pP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F01F72">
        <w:rPr>
          <w:rFonts w:ascii="Arial" w:hAnsi="Arial" w:cs="Arial"/>
          <w:b/>
          <w:bCs/>
          <w:sz w:val="24"/>
          <w:szCs w:val="24"/>
        </w:rPr>
        <w:t>1246</w:t>
      </w:r>
      <w:r w:rsidR="008E2CE7">
        <w:rPr>
          <w:rFonts w:ascii="Arial" w:hAnsi="Arial" w:cs="Arial"/>
          <w:b/>
          <w:bCs/>
          <w:sz w:val="24"/>
          <w:szCs w:val="24"/>
        </w:rPr>
        <w:t xml:space="preserve"> / 20</w:t>
      </w:r>
      <w:r w:rsidR="00D30DD0">
        <w:rPr>
          <w:rFonts w:ascii="Arial" w:hAnsi="Arial" w:cs="Arial"/>
          <w:b/>
          <w:bCs/>
          <w:sz w:val="24"/>
          <w:szCs w:val="24"/>
        </w:rPr>
        <w:t>2</w:t>
      </w:r>
      <w:r w:rsidR="00F01F72">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D53FAD">
        <w:rPr>
          <w:rFonts w:ascii="Arial" w:hAnsi="Arial" w:cs="Arial"/>
          <w:b/>
          <w:bCs/>
          <w:sz w:val="24"/>
          <w:szCs w:val="24"/>
        </w:rPr>
        <w:t xml:space="preserve"> </w:t>
      </w:r>
      <w:r w:rsidR="00A0331F">
        <w:rPr>
          <w:rFonts w:ascii="Arial" w:hAnsi="Arial" w:cs="Arial"/>
          <w:b/>
          <w:bCs/>
          <w:sz w:val="24"/>
          <w:szCs w:val="24"/>
        </w:rPr>
        <w:t>05</w:t>
      </w:r>
      <w:r w:rsidR="00D53FAD">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8F299D">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F01F72">
        <w:rPr>
          <w:rFonts w:ascii="Arial" w:hAnsi="Arial" w:cs="Arial"/>
          <w:b/>
          <w:bCs/>
          <w:sz w:val="24"/>
          <w:szCs w:val="24"/>
        </w:rPr>
        <w:t>1246</w:t>
      </w:r>
      <w:r w:rsidR="003113A3">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F01F72">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D53FAD">
        <w:rPr>
          <w:rFonts w:ascii="Arial" w:hAnsi="Arial" w:cs="Arial"/>
          <w:b/>
          <w:bCs/>
          <w:sz w:val="24"/>
          <w:szCs w:val="24"/>
        </w:rPr>
        <w:t>0</w:t>
      </w:r>
      <w:r w:rsidR="00A0331F">
        <w:rPr>
          <w:rFonts w:ascii="Arial" w:hAnsi="Arial" w:cs="Arial"/>
          <w:b/>
          <w:bCs/>
          <w:sz w:val="24"/>
          <w:szCs w:val="24"/>
        </w:rPr>
        <w:t>5</w:t>
      </w:r>
      <w:r w:rsidR="00D53FAD">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B745E2">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 que deverão vir contidos no "ENVELOPE Nº 01 - DOCUMENTAÇÃO", em uma via cada, no original ou em cópia, os quais, após rubricados, serão entranhados nos autos, passando a fazer parte integrante do processo da presente licitação. Todas as folhas deverão ser numeradas, seq</w:t>
      </w:r>
      <w:r w:rsidR="00624030">
        <w:rPr>
          <w:rFonts w:ascii="Arial" w:hAnsi="Arial" w:cs="Arial"/>
          <w:sz w:val="24"/>
          <w:szCs w:val="24"/>
        </w:rPr>
        <w:t>ü</w:t>
      </w:r>
      <w:r w:rsidRPr="00125A3A">
        <w:rPr>
          <w:rFonts w:ascii="Arial" w:hAnsi="Arial" w:cs="Arial"/>
          <w:sz w:val="24"/>
          <w:szCs w:val="24"/>
        </w:rPr>
        <w:t xml:space="preserve">encialmente,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lastRenderedPageBreak/>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D41830" w:rsidRPr="00742FF4" w:rsidRDefault="00D41830" w:rsidP="00D41830">
      <w:pPr>
        <w:tabs>
          <w:tab w:val="left" w:pos="10206"/>
        </w:tabs>
        <w:jc w:val="both"/>
        <w:rPr>
          <w:rFonts w:ascii="Arial" w:hAnsi="Arial" w:cs="Arial"/>
          <w:b/>
          <w:sz w:val="24"/>
          <w:szCs w:val="24"/>
        </w:rPr>
      </w:pPr>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D30833" w:rsidRPr="00F3153C" w:rsidRDefault="00D30833" w:rsidP="00D30833">
      <w:pPr>
        <w:jc w:val="both"/>
        <w:rPr>
          <w:rFonts w:ascii="Arial" w:hAnsi="Arial" w:cs="Arial"/>
          <w:sz w:val="24"/>
          <w:szCs w:val="24"/>
        </w:rPr>
      </w:pPr>
    </w:p>
    <w:tbl>
      <w:tblPr>
        <w:tblStyle w:val="Tabelacomgrade"/>
        <w:tblW w:w="9213" w:type="dxa"/>
        <w:tblInd w:w="534" w:type="dxa"/>
        <w:tblLook w:val="04A0"/>
      </w:tblPr>
      <w:tblGrid>
        <w:gridCol w:w="9213"/>
      </w:tblGrid>
      <w:tr w:rsidR="00C77612" w:rsidTr="00C77612">
        <w:tc>
          <w:tcPr>
            <w:tcW w:w="9213" w:type="dxa"/>
          </w:tcPr>
          <w:p w:rsidR="00C77612" w:rsidRDefault="00C77612" w:rsidP="00C77612">
            <w:pPr>
              <w:jc w:val="center"/>
              <w:rPr>
                <w:rFonts w:ascii="Arial" w:hAnsi="Arial" w:cs="Arial"/>
                <w:sz w:val="24"/>
                <w:szCs w:val="24"/>
              </w:rPr>
            </w:pPr>
            <w:r>
              <w:rPr>
                <w:rFonts w:ascii="Arial" w:hAnsi="Arial" w:cs="Arial"/>
                <w:sz w:val="24"/>
                <w:szCs w:val="24"/>
              </w:rPr>
              <w:t>Descrição dos serviços</w:t>
            </w:r>
          </w:p>
        </w:tc>
      </w:tr>
      <w:tr w:rsidR="00C77612" w:rsidTr="00C77612">
        <w:tc>
          <w:tcPr>
            <w:tcW w:w="9213" w:type="dxa"/>
          </w:tcPr>
          <w:p w:rsidR="00C77612" w:rsidRDefault="00C77612" w:rsidP="004E6A93">
            <w:pPr>
              <w:jc w:val="both"/>
              <w:rPr>
                <w:rFonts w:ascii="Arial" w:hAnsi="Arial" w:cs="Arial"/>
                <w:sz w:val="24"/>
                <w:szCs w:val="24"/>
              </w:rPr>
            </w:pPr>
            <w:r>
              <w:rPr>
                <w:rFonts w:ascii="Arial" w:hAnsi="Arial" w:cs="Arial"/>
                <w:sz w:val="24"/>
                <w:szCs w:val="24"/>
              </w:rPr>
              <w:t>FP.02 – Gradil de ferro perfilado, tipo parque com mureta – GPM-1/DEPAVE</w:t>
            </w:r>
          </w:p>
        </w:tc>
      </w:tr>
      <w:tr w:rsidR="00C77612" w:rsidTr="00C77612">
        <w:tc>
          <w:tcPr>
            <w:tcW w:w="9213" w:type="dxa"/>
          </w:tcPr>
          <w:p w:rsidR="00C77612" w:rsidRDefault="00C77612" w:rsidP="004E6A93">
            <w:pPr>
              <w:jc w:val="both"/>
              <w:rPr>
                <w:rFonts w:ascii="Arial" w:hAnsi="Arial" w:cs="Arial"/>
                <w:sz w:val="24"/>
                <w:szCs w:val="24"/>
              </w:rPr>
            </w:pPr>
            <w:r>
              <w:rPr>
                <w:rFonts w:ascii="Arial" w:hAnsi="Arial" w:cs="Arial"/>
                <w:sz w:val="24"/>
                <w:szCs w:val="24"/>
              </w:rPr>
              <w:t>Fornecimento e montagem de estrutura metálica em perfil metalon, sem pintura</w:t>
            </w:r>
          </w:p>
        </w:tc>
      </w:tr>
      <w:tr w:rsidR="00C77612" w:rsidTr="00C77612">
        <w:tc>
          <w:tcPr>
            <w:tcW w:w="9213" w:type="dxa"/>
          </w:tcPr>
          <w:p w:rsidR="00C77612" w:rsidRDefault="00E36BBE" w:rsidP="004E6A93">
            <w:pPr>
              <w:jc w:val="both"/>
              <w:rPr>
                <w:rFonts w:ascii="Arial" w:hAnsi="Arial" w:cs="Arial"/>
                <w:sz w:val="24"/>
                <w:szCs w:val="24"/>
              </w:rPr>
            </w:pPr>
            <w:r>
              <w:rPr>
                <w:rFonts w:ascii="Arial" w:hAnsi="Arial" w:cs="Arial"/>
                <w:sz w:val="24"/>
                <w:szCs w:val="24"/>
              </w:rPr>
              <w:t>Cobertura plana em chapa de policarbonato alveolar de 10 mm</w:t>
            </w:r>
          </w:p>
        </w:tc>
      </w:tr>
      <w:tr w:rsidR="00C77612" w:rsidTr="00C77612">
        <w:tc>
          <w:tcPr>
            <w:tcW w:w="9213" w:type="dxa"/>
          </w:tcPr>
          <w:p w:rsidR="00C77612" w:rsidRDefault="00096614" w:rsidP="004E6A93">
            <w:pPr>
              <w:jc w:val="both"/>
              <w:rPr>
                <w:rFonts w:ascii="Arial" w:hAnsi="Arial" w:cs="Arial"/>
                <w:sz w:val="24"/>
                <w:szCs w:val="24"/>
              </w:rPr>
            </w:pPr>
            <w:r>
              <w:rPr>
                <w:rFonts w:ascii="Arial" w:hAnsi="Arial" w:cs="Arial"/>
                <w:sz w:val="24"/>
                <w:szCs w:val="24"/>
              </w:rPr>
              <w:t>Kit instalação de aquecedor trocador de calor completo</w:t>
            </w:r>
          </w:p>
        </w:tc>
      </w:tr>
      <w:tr w:rsidR="00C77612" w:rsidTr="00C77612">
        <w:tc>
          <w:tcPr>
            <w:tcW w:w="9213" w:type="dxa"/>
          </w:tcPr>
          <w:p w:rsidR="00C77612" w:rsidRDefault="003B79AC" w:rsidP="004E6A93">
            <w:pPr>
              <w:jc w:val="both"/>
              <w:rPr>
                <w:rFonts w:ascii="Arial" w:hAnsi="Arial" w:cs="Arial"/>
                <w:sz w:val="24"/>
                <w:szCs w:val="24"/>
              </w:rPr>
            </w:pPr>
            <w:r>
              <w:rPr>
                <w:rFonts w:ascii="Arial" w:hAnsi="Arial" w:cs="Arial"/>
                <w:sz w:val="24"/>
                <w:szCs w:val="24"/>
              </w:rPr>
              <w:t>Kit instalação aquecimento através de painel solar completo</w:t>
            </w:r>
          </w:p>
        </w:tc>
      </w:tr>
    </w:tbl>
    <w:p w:rsidR="000A46AA" w:rsidRDefault="000A46AA" w:rsidP="004E6A9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r w:rsidR="002541DE">
        <w:rPr>
          <w:rFonts w:ascii="Arial" w:hAnsi="Arial" w:cs="Arial"/>
          <w:sz w:val="24"/>
          <w:szCs w:val="24"/>
        </w:rPr>
        <w:t xml:space="preserve">  </w:t>
      </w:r>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Pr="003F13A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892FFF">
        <w:rPr>
          <w:rFonts w:ascii="Arial" w:hAnsi="Arial" w:cs="Arial"/>
          <w:sz w:val="24"/>
          <w:szCs w:val="24"/>
        </w:rPr>
        <w:t>,</w:t>
      </w:r>
      <w:r w:rsidR="00892FFF" w:rsidRPr="00892FFF">
        <w:rPr>
          <w:rFonts w:ascii="Arial" w:hAnsi="Arial" w:cs="Arial"/>
          <w:sz w:val="24"/>
          <w:szCs w:val="24"/>
        </w:rPr>
        <w:t xml:space="preserve"> </w:t>
      </w:r>
      <w:r w:rsidR="00892FFF" w:rsidRPr="00F3153C">
        <w:rPr>
          <w:rFonts w:ascii="Arial" w:hAnsi="Arial" w:cs="Arial"/>
          <w:sz w:val="24"/>
          <w:szCs w:val="24"/>
        </w:rPr>
        <w:t>ou entidade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892FFF" w:rsidRPr="00892FFF">
        <w:rPr>
          <w:rFonts w:ascii="Arial" w:hAnsi="Arial" w:cs="Arial"/>
          <w:sz w:val="24"/>
          <w:szCs w:val="24"/>
        </w:rPr>
        <w:t xml:space="preserve"> </w:t>
      </w:r>
      <w:r w:rsidR="00892FFF" w:rsidRPr="00F3153C">
        <w:rPr>
          <w:rFonts w:ascii="Arial" w:hAnsi="Arial" w:cs="Arial"/>
          <w:sz w:val="24"/>
          <w:szCs w:val="24"/>
        </w:rPr>
        <w:t>ou entidade profissional competente</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2C464C" w:rsidRPr="00142BE6" w:rsidRDefault="002C464C" w:rsidP="00142BE6">
      <w:pPr>
        <w:jc w:val="both"/>
        <w:rPr>
          <w:rFonts w:ascii="Arial" w:hAnsi="Arial" w:cs="Arial"/>
          <w:sz w:val="24"/>
          <w:szCs w:val="24"/>
        </w:rPr>
      </w:pPr>
    </w:p>
    <w:p w:rsidR="0072328B" w:rsidRDefault="0072328B" w:rsidP="009E314E">
      <w:pPr>
        <w:autoSpaceDE w:val="0"/>
        <w:autoSpaceDN w:val="0"/>
        <w:adjustRightInd w:val="0"/>
        <w:jc w:val="both"/>
        <w:rPr>
          <w:rFonts w:ascii="Arial" w:hAnsi="Arial" w:cs="Arial"/>
          <w:sz w:val="24"/>
          <w:szCs w:val="24"/>
        </w:rPr>
      </w:pPr>
    </w:p>
    <w:tbl>
      <w:tblPr>
        <w:tblStyle w:val="Tabelacomgrade"/>
        <w:tblW w:w="9939" w:type="dxa"/>
        <w:tblInd w:w="108" w:type="dxa"/>
        <w:tblLook w:val="04A0"/>
      </w:tblPr>
      <w:tblGrid>
        <w:gridCol w:w="6946"/>
        <w:gridCol w:w="1502"/>
        <w:gridCol w:w="1491"/>
      </w:tblGrid>
      <w:tr w:rsidR="004109C3" w:rsidTr="006A45A5">
        <w:tc>
          <w:tcPr>
            <w:tcW w:w="6946" w:type="dxa"/>
          </w:tcPr>
          <w:p w:rsidR="004109C3" w:rsidRDefault="004109C3" w:rsidP="00F877D7">
            <w:pPr>
              <w:jc w:val="center"/>
              <w:rPr>
                <w:rFonts w:ascii="Arial" w:hAnsi="Arial" w:cs="Arial"/>
                <w:sz w:val="24"/>
                <w:szCs w:val="24"/>
              </w:rPr>
            </w:pPr>
            <w:r>
              <w:rPr>
                <w:rFonts w:ascii="Arial" w:hAnsi="Arial" w:cs="Arial"/>
                <w:sz w:val="24"/>
                <w:szCs w:val="24"/>
              </w:rPr>
              <w:t>Descrição dos serviços</w:t>
            </w:r>
          </w:p>
        </w:tc>
        <w:tc>
          <w:tcPr>
            <w:tcW w:w="1502" w:type="dxa"/>
            <w:vAlign w:val="center"/>
          </w:tcPr>
          <w:p w:rsidR="004109C3" w:rsidRDefault="006A45A5" w:rsidP="004109C3">
            <w:pPr>
              <w:jc w:val="center"/>
              <w:rPr>
                <w:rFonts w:ascii="Arial" w:hAnsi="Arial" w:cs="Arial"/>
                <w:sz w:val="24"/>
                <w:szCs w:val="24"/>
              </w:rPr>
            </w:pPr>
            <w:r>
              <w:rPr>
                <w:rFonts w:ascii="Arial" w:hAnsi="Arial" w:cs="Arial"/>
                <w:sz w:val="24"/>
                <w:szCs w:val="24"/>
              </w:rPr>
              <w:t>Un.</w:t>
            </w:r>
          </w:p>
        </w:tc>
        <w:tc>
          <w:tcPr>
            <w:tcW w:w="1491" w:type="dxa"/>
            <w:vAlign w:val="center"/>
          </w:tcPr>
          <w:p w:rsidR="004109C3" w:rsidRDefault="006A45A5" w:rsidP="004109C3">
            <w:pPr>
              <w:jc w:val="center"/>
              <w:rPr>
                <w:rFonts w:ascii="Arial" w:hAnsi="Arial" w:cs="Arial"/>
                <w:sz w:val="24"/>
                <w:szCs w:val="24"/>
              </w:rPr>
            </w:pPr>
            <w:r>
              <w:rPr>
                <w:rFonts w:ascii="Arial" w:hAnsi="Arial" w:cs="Arial"/>
                <w:sz w:val="24"/>
                <w:szCs w:val="24"/>
              </w:rPr>
              <w:t>Qde.</w:t>
            </w:r>
          </w:p>
        </w:tc>
      </w:tr>
      <w:tr w:rsidR="004109C3" w:rsidTr="006A45A5">
        <w:tc>
          <w:tcPr>
            <w:tcW w:w="6946" w:type="dxa"/>
          </w:tcPr>
          <w:p w:rsidR="004109C3" w:rsidRDefault="004109C3" w:rsidP="00F877D7">
            <w:pPr>
              <w:jc w:val="both"/>
              <w:rPr>
                <w:rFonts w:ascii="Arial" w:hAnsi="Arial" w:cs="Arial"/>
                <w:sz w:val="24"/>
                <w:szCs w:val="24"/>
              </w:rPr>
            </w:pPr>
            <w:r>
              <w:rPr>
                <w:rFonts w:ascii="Arial" w:hAnsi="Arial" w:cs="Arial"/>
                <w:sz w:val="24"/>
                <w:szCs w:val="24"/>
              </w:rPr>
              <w:t>FP.02 – Gradil de ferro perfilado, tipo parque com mureta – GPM-1/DEPAVE</w:t>
            </w:r>
          </w:p>
        </w:tc>
        <w:tc>
          <w:tcPr>
            <w:tcW w:w="1502" w:type="dxa"/>
            <w:vAlign w:val="center"/>
          </w:tcPr>
          <w:p w:rsidR="004109C3" w:rsidRDefault="006A45A5" w:rsidP="004109C3">
            <w:pPr>
              <w:jc w:val="center"/>
              <w:rPr>
                <w:rFonts w:ascii="Arial" w:hAnsi="Arial" w:cs="Arial"/>
                <w:sz w:val="24"/>
                <w:szCs w:val="24"/>
              </w:rPr>
            </w:pPr>
            <w:r>
              <w:rPr>
                <w:rFonts w:ascii="Arial" w:hAnsi="Arial" w:cs="Arial"/>
                <w:sz w:val="24"/>
                <w:szCs w:val="24"/>
              </w:rPr>
              <w:t>m</w:t>
            </w:r>
          </w:p>
        </w:tc>
        <w:tc>
          <w:tcPr>
            <w:tcW w:w="1491" w:type="dxa"/>
            <w:vAlign w:val="center"/>
          </w:tcPr>
          <w:p w:rsidR="004109C3" w:rsidRDefault="00BA1400" w:rsidP="004109C3">
            <w:pPr>
              <w:jc w:val="center"/>
              <w:rPr>
                <w:rFonts w:ascii="Arial" w:hAnsi="Arial" w:cs="Arial"/>
                <w:sz w:val="24"/>
                <w:szCs w:val="24"/>
              </w:rPr>
            </w:pPr>
            <w:r>
              <w:rPr>
                <w:rFonts w:ascii="Arial" w:hAnsi="Arial" w:cs="Arial"/>
                <w:sz w:val="24"/>
                <w:szCs w:val="24"/>
              </w:rPr>
              <w:t>133</w:t>
            </w:r>
          </w:p>
        </w:tc>
      </w:tr>
      <w:tr w:rsidR="004109C3" w:rsidTr="006A45A5">
        <w:tc>
          <w:tcPr>
            <w:tcW w:w="6946" w:type="dxa"/>
          </w:tcPr>
          <w:p w:rsidR="004109C3" w:rsidRDefault="004109C3" w:rsidP="00F877D7">
            <w:pPr>
              <w:jc w:val="both"/>
              <w:rPr>
                <w:rFonts w:ascii="Arial" w:hAnsi="Arial" w:cs="Arial"/>
                <w:sz w:val="24"/>
                <w:szCs w:val="24"/>
              </w:rPr>
            </w:pPr>
            <w:r>
              <w:rPr>
                <w:rFonts w:ascii="Arial" w:hAnsi="Arial" w:cs="Arial"/>
                <w:sz w:val="24"/>
                <w:szCs w:val="24"/>
              </w:rPr>
              <w:t>Fornecimento e montagem de estrutura metálica em perfil metalon, sem pintura</w:t>
            </w:r>
          </w:p>
        </w:tc>
        <w:tc>
          <w:tcPr>
            <w:tcW w:w="1502" w:type="dxa"/>
            <w:vAlign w:val="center"/>
          </w:tcPr>
          <w:p w:rsidR="004109C3" w:rsidRDefault="006A45A5" w:rsidP="004109C3">
            <w:pPr>
              <w:jc w:val="center"/>
              <w:rPr>
                <w:rFonts w:ascii="Arial" w:hAnsi="Arial" w:cs="Arial"/>
                <w:sz w:val="24"/>
                <w:szCs w:val="24"/>
              </w:rPr>
            </w:pPr>
            <w:r>
              <w:rPr>
                <w:rFonts w:ascii="Arial" w:hAnsi="Arial" w:cs="Arial"/>
                <w:sz w:val="24"/>
                <w:szCs w:val="24"/>
              </w:rPr>
              <w:t>kg</w:t>
            </w:r>
          </w:p>
        </w:tc>
        <w:tc>
          <w:tcPr>
            <w:tcW w:w="1491" w:type="dxa"/>
            <w:vAlign w:val="center"/>
          </w:tcPr>
          <w:p w:rsidR="004109C3" w:rsidRDefault="00BA1400" w:rsidP="004109C3">
            <w:pPr>
              <w:jc w:val="center"/>
              <w:rPr>
                <w:rFonts w:ascii="Arial" w:hAnsi="Arial" w:cs="Arial"/>
                <w:sz w:val="24"/>
                <w:szCs w:val="24"/>
              </w:rPr>
            </w:pPr>
            <w:r>
              <w:rPr>
                <w:rFonts w:ascii="Arial" w:hAnsi="Arial" w:cs="Arial"/>
                <w:sz w:val="24"/>
                <w:szCs w:val="24"/>
              </w:rPr>
              <w:t>5.674</w:t>
            </w:r>
          </w:p>
        </w:tc>
      </w:tr>
      <w:tr w:rsidR="004109C3" w:rsidTr="006A45A5">
        <w:tc>
          <w:tcPr>
            <w:tcW w:w="6946" w:type="dxa"/>
          </w:tcPr>
          <w:p w:rsidR="004109C3" w:rsidRDefault="004109C3" w:rsidP="00F877D7">
            <w:pPr>
              <w:jc w:val="both"/>
              <w:rPr>
                <w:rFonts w:ascii="Arial" w:hAnsi="Arial" w:cs="Arial"/>
                <w:sz w:val="24"/>
                <w:szCs w:val="24"/>
              </w:rPr>
            </w:pPr>
            <w:r>
              <w:rPr>
                <w:rFonts w:ascii="Arial" w:hAnsi="Arial" w:cs="Arial"/>
                <w:sz w:val="24"/>
                <w:szCs w:val="24"/>
              </w:rPr>
              <w:t>Cobertura plana em chapa de policarbonato alveolar de 10 mm</w:t>
            </w:r>
          </w:p>
        </w:tc>
        <w:tc>
          <w:tcPr>
            <w:tcW w:w="1502" w:type="dxa"/>
            <w:vAlign w:val="center"/>
          </w:tcPr>
          <w:p w:rsidR="004109C3" w:rsidRDefault="006A45A5" w:rsidP="004109C3">
            <w:pPr>
              <w:jc w:val="center"/>
              <w:rPr>
                <w:rFonts w:ascii="Arial" w:hAnsi="Arial" w:cs="Arial"/>
                <w:sz w:val="24"/>
                <w:szCs w:val="24"/>
              </w:rPr>
            </w:pPr>
            <w:r>
              <w:rPr>
                <w:rFonts w:ascii="Arial" w:hAnsi="Arial" w:cs="Arial"/>
                <w:sz w:val="24"/>
                <w:szCs w:val="24"/>
              </w:rPr>
              <w:t>m²</w:t>
            </w:r>
          </w:p>
        </w:tc>
        <w:tc>
          <w:tcPr>
            <w:tcW w:w="1491" w:type="dxa"/>
            <w:vAlign w:val="center"/>
          </w:tcPr>
          <w:p w:rsidR="004109C3" w:rsidRDefault="00BA1400" w:rsidP="004109C3">
            <w:pPr>
              <w:jc w:val="center"/>
              <w:rPr>
                <w:rFonts w:ascii="Arial" w:hAnsi="Arial" w:cs="Arial"/>
                <w:sz w:val="24"/>
                <w:szCs w:val="24"/>
              </w:rPr>
            </w:pPr>
            <w:r>
              <w:rPr>
                <w:rFonts w:ascii="Arial" w:hAnsi="Arial" w:cs="Arial"/>
                <w:sz w:val="24"/>
                <w:szCs w:val="24"/>
              </w:rPr>
              <w:t>275</w:t>
            </w:r>
          </w:p>
        </w:tc>
      </w:tr>
      <w:tr w:rsidR="004109C3" w:rsidTr="006A45A5">
        <w:tc>
          <w:tcPr>
            <w:tcW w:w="6946" w:type="dxa"/>
          </w:tcPr>
          <w:p w:rsidR="004109C3" w:rsidRDefault="004109C3" w:rsidP="00F877D7">
            <w:pPr>
              <w:jc w:val="both"/>
              <w:rPr>
                <w:rFonts w:ascii="Arial" w:hAnsi="Arial" w:cs="Arial"/>
                <w:sz w:val="24"/>
                <w:szCs w:val="24"/>
              </w:rPr>
            </w:pPr>
            <w:r>
              <w:rPr>
                <w:rFonts w:ascii="Arial" w:hAnsi="Arial" w:cs="Arial"/>
                <w:sz w:val="24"/>
                <w:szCs w:val="24"/>
              </w:rPr>
              <w:t>Kit instalação de aquecedor trocador de calor completo</w:t>
            </w:r>
          </w:p>
        </w:tc>
        <w:tc>
          <w:tcPr>
            <w:tcW w:w="1502" w:type="dxa"/>
            <w:vAlign w:val="center"/>
          </w:tcPr>
          <w:p w:rsidR="004109C3" w:rsidRDefault="006A45A5" w:rsidP="004109C3">
            <w:pPr>
              <w:jc w:val="center"/>
              <w:rPr>
                <w:rFonts w:ascii="Arial" w:hAnsi="Arial" w:cs="Arial"/>
                <w:sz w:val="24"/>
                <w:szCs w:val="24"/>
              </w:rPr>
            </w:pPr>
            <w:r>
              <w:rPr>
                <w:rFonts w:ascii="Arial" w:hAnsi="Arial" w:cs="Arial"/>
                <w:sz w:val="24"/>
                <w:szCs w:val="24"/>
              </w:rPr>
              <w:t>unid.</w:t>
            </w:r>
          </w:p>
        </w:tc>
        <w:tc>
          <w:tcPr>
            <w:tcW w:w="1491" w:type="dxa"/>
            <w:vAlign w:val="center"/>
          </w:tcPr>
          <w:p w:rsidR="004109C3" w:rsidRDefault="00BA1400" w:rsidP="00BA1400">
            <w:pPr>
              <w:jc w:val="center"/>
              <w:rPr>
                <w:rFonts w:ascii="Arial" w:hAnsi="Arial" w:cs="Arial"/>
                <w:sz w:val="24"/>
                <w:szCs w:val="24"/>
              </w:rPr>
            </w:pPr>
            <w:r>
              <w:rPr>
                <w:rFonts w:ascii="Arial" w:hAnsi="Arial" w:cs="Arial"/>
                <w:sz w:val="24"/>
                <w:szCs w:val="24"/>
              </w:rPr>
              <w:t>0,5</w:t>
            </w:r>
          </w:p>
        </w:tc>
      </w:tr>
      <w:tr w:rsidR="004109C3" w:rsidTr="006A45A5">
        <w:tc>
          <w:tcPr>
            <w:tcW w:w="6946" w:type="dxa"/>
          </w:tcPr>
          <w:p w:rsidR="004109C3" w:rsidRDefault="004109C3" w:rsidP="00F877D7">
            <w:pPr>
              <w:jc w:val="both"/>
              <w:rPr>
                <w:rFonts w:ascii="Arial" w:hAnsi="Arial" w:cs="Arial"/>
                <w:sz w:val="24"/>
                <w:szCs w:val="24"/>
              </w:rPr>
            </w:pPr>
            <w:r>
              <w:rPr>
                <w:rFonts w:ascii="Arial" w:hAnsi="Arial" w:cs="Arial"/>
                <w:sz w:val="24"/>
                <w:szCs w:val="24"/>
              </w:rPr>
              <w:t>Kit instalação aquecimento através de painel solar completo</w:t>
            </w:r>
          </w:p>
        </w:tc>
        <w:tc>
          <w:tcPr>
            <w:tcW w:w="1502" w:type="dxa"/>
            <w:vAlign w:val="center"/>
          </w:tcPr>
          <w:p w:rsidR="004109C3" w:rsidRDefault="006A45A5" w:rsidP="004109C3">
            <w:pPr>
              <w:jc w:val="center"/>
              <w:rPr>
                <w:rFonts w:ascii="Arial" w:hAnsi="Arial" w:cs="Arial"/>
                <w:sz w:val="24"/>
                <w:szCs w:val="24"/>
              </w:rPr>
            </w:pPr>
            <w:r>
              <w:rPr>
                <w:rFonts w:ascii="Arial" w:hAnsi="Arial" w:cs="Arial"/>
                <w:sz w:val="24"/>
                <w:szCs w:val="24"/>
              </w:rPr>
              <w:t>unid.</w:t>
            </w:r>
          </w:p>
        </w:tc>
        <w:tc>
          <w:tcPr>
            <w:tcW w:w="1491" w:type="dxa"/>
            <w:vAlign w:val="center"/>
          </w:tcPr>
          <w:p w:rsidR="004109C3" w:rsidRDefault="00BA1400" w:rsidP="00BA1400">
            <w:pPr>
              <w:jc w:val="center"/>
              <w:rPr>
                <w:rFonts w:ascii="Arial" w:hAnsi="Arial" w:cs="Arial"/>
                <w:sz w:val="24"/>
                <w:szCs w:val="24"/>
              </w:rPr>
            </w:pPr>
            <w:r>
              <w:rPr>
                <w:rFonts w:ascii="Arial" w:hAnsi="Arial" w:cs="Arial"/>
                <w:sz w:val="24"/>
                <w:szCs w:val="24"/>
              </w:rPr>
              <w:t>0,5</w:t>
            </w:r>
          </w:p>
        </w:tc>
      </w:tr>
    </w:tbl>
    <w:p w:rsidR="00961A70" w:rsidRDefault="00961A70" w:rsidP="00A005A8">
      <w:pPr>
        <w:tabs>
          <w:tab w:val="left" w:pos="2241"/>
        </w:tabs>
        <w:jc w:val="both"/>
        <w:rPr>
          <w:rFonts w:ascii="Arial" w:hAnsi="Arial" w:cs="Arial"/>
          <w:sz w:val="24"/>
          <w:szCs w:val="24"/>
        </w:rPr>
      </w:pPr>
    </w:p>
    <w:p w:rsidR="00F87003" w:rsidRDefault="00F87003" w:rsidP="00A005A8">
      <w:pPr>
        <w:tabs>
          <w:tab w:val="left" w:pos="2241"/>
        </w:tabs>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lastRenderedPageBreak/>
        <w:t>9.4.3.1. As quantidades dos itens dos atestados solicitados deverão ser destacados com marcador de textos, em cores vivas,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de Desenvolvimento Urbano</w:t>
      </w:r>
      <w:r>
        <w:rPr>
          <w:rFonts w:ascii="Arial" w:hAnsi="Arial" w:cs="Arial"/>
          <w:sz w:val="24"/>
          <w:szCs w:val="24"/>
        </w:rPr>
        <w:t>, que proponente vistoriou o local das obras/serviços. (modelo 7).</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O licitante que estiver em recuperação judicial, deverá apresentar o Plano de Recuperação já homologado pelo juízo competente em pleno vigor,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51098D">
        <w:rPr>
          <w:rFonts w:ascii="Arial" w:hAnsi="Arial" w:cs="Arial"/>
          <w:sz w:val="24"/>
          <w:szCs w:val="24"/>
        </w:rPr>
        <w:t>R$ 182.781,28 (cento e oitenta e dois mil, setecentos e oitenta e um reais e vinte e oito centavos)</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 </w:t>
      </w:r>
      <w:r w:rsidR="00672153" w:rsidRPr="00A1129D">
        <w:rPr>
          <w:rFonts w:ascii="Arial" w:hAnsi="Arial" w:cs="Arial"/>
          <w:sz w:val="24"/>
          <w:szCs w:val="24"/>
        </w:rPr>
        <w:t>R$</w:t>
      </w:r>
      <w:r w:rsidR="00672153">
        <w:rPr>
          <w:rFonts w:ascii="Arial" w:hAnsi="Arial" w:cs="Arial"/>
          <w:sz w:val="24"/>
          <w:szCs w:val="24"/>
        </w:rPr>
        <w:t xml:space="preserve"> 18.278,12 </w:t>
      </w:r>
      <w:r w:rsidR="00672153" w:rsidRPr="00A1129D">
        <w:rPr>
          <w:rFonts w:ascii="Arial" w:hAnsi="Arial" w:cs="Arial"/>
          <w:sz w:val="24"/>
          <w:szCs w:val="24"/>
        </w:rPr>
        <w:t>(</w:t>
      </w:r>
      <w:r w:rsidR="00672153">
        <w:rPr>
          <w:rFonts w:ascii="Arial" w:hAnsi="Arial" w:cs="Arial"/>
          <w:sz w:val="24"/>
          <w:szCs w:val="24"/>
        </w:rPr>
        <w:t>dezoito mil, duzentos e setenta e oito reais e doze centavos</w:t>
      </w:r>
      <w:r w:rsidR="00672153"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apresentar,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w:t>
      </w:r>
      <w:r w:rsidRPr="00D22F1A">
        <w:rPr>
          <w:rFonts w:ascii="Arial" w:hAnsi="Arial" w:cs="Arial"/>
          <w:sz w:val="24"/>
          <w:szCs w:val="24"/>
        </w:rPr>
        <w:lastRenderedPageBreak/>
        <w:t xml:space="preserve">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r w:rsidRPr="00125A3A">
        <w:rPr>
          <w:rFonts w:ascii="Arial" w:hAnsi="Arial" w:cs="Arial"/>
          <w:sz w:val="24"/>
          <w:szCs w:val="24"/>
        </w:rPr>
        <w:t>Sob pena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r w:rsidR="008A3FEE" w:rsidRPr="008A3FEE">
        <w:rPr>
          <w:rFonts w:ascii="Arial" w:hAnsi="Arial"/>
          <w:sz w:val="24"/>
          <w:szCs w:val="24"/>
          <w:u w:val="single"/>
        </w:rPr>
        <w:t>sob pena de desclassificação</w:t>
      </w:r>
      <w:r w:rsidRPr="00125A3A">
        <w:rPr>
          <w:rFonts w:ascii="Arial" w:hAnsi="Arial" w:cs="Arial"/>
          <w:sz w:val="24"/>
          <w:szCs w:val="24"/>
        </w:rPr>
        <w:t>;</w:t>
      </w:r>
      <w:r>
        <w:rPr>
          <w:rFonts w:ascii="Arial" w:hAnsi="Arial" w:cs="Arial"/>
          <w:sz w:val="24"/>
          <w:szCs w:val="24"/>
        </w:rPr>
        <w:t xml:space="preserve"> (modelo 1). </w:t>
      </w:r>
    </w:p>
    <w:p w:rsidR="00D41830" w:rsidRDefault="00D41830" w:rsidP="00D41830">
      <w:pPr>
        <w:jc w:val="both"/>
        <w:rPr>
          <w:rFonts w:ascii="Arial" w:hAnsi="Arial" w:cs="Arial"/>
          <w:sz w:val="24"/>
          <w:szCs w:val="24"/>
        </w:rPr>
      </w:pPr>
    </w:p>
    <w:p w:rsidR="00C10251" w:rsidRDefault="00D41830" w:rsidP="00C10251">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Composição do BDI adotado no orçamento juntamente com a composição dos preços unitários</w:t>
      </w:r>
      <w:r w:rsidR="002A262F">
        <w:rPr>
          <w:rFonts w:ascii="Arial" w:hAnsi="Arial" w:cs="Arial"/>
          <w:sz w:val="24"/>
          <w:szCs w:val="24"/>
        </w:rPr>
        <w:t>,</w:t>
      </w:r>
      <w:r w:rsidR="00C141ED" w:rsidRPr="00C141ED">
        <w:rPr>
          <w:rFonts w:ascii="Arial" w:hAnsi="Arial"/>
          <w:sz w:val="24"/>
          <w:szCs w:val="24"/>
        </w:rPr>
        <w:t xml:space="preserve"> </w:t>
      </w:r>
      <w:r w:rsidR="00C141ED" w:rsidRPr="008A3FEE">
        <w:rPr>
          <w:rFonts w:ascii="Arial" w:hAnsi="Arial"/>
          <w:sz w:val="24"/>
          <w:szCs w:val="24"/>
          <w:u w:val="single"/>
        </w:rPr>
        <w:t xml:space="preserve">sob pena de </w:t>
      </w:r>
      <w:r w:rsidR="008A3FEE" w:rsidRPr="008A3FEE">
        <w:rPr>
          <w:rFonts w:ascii="Arial" w:hAnsi="Arial"/>
          <w:sz w:val="24"/>
          <w:szCs w:val="24"/>
          <w:u w:val="single"/>
        </w:rPr>
        <w:t>desclassificação</w:t>
      </w:r>
      <w:r w:rsidR="008A3FEE">
        <w:rPr>
          <w:rFonts w:ascii="Arial" w:hAnsi="Arial" w:cs="Arial"/>
          <w:sz w:val="24"/>
          <w:szCs w:val="24"/>
        </w:rPr>
        <w:t>;</w:t>
      </w:r>
    </w:p>
    <w:p w:rsidR="00C141ED" w:rsidRDefault="00C141ED" w:rsidP="00C141ED">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10.5 - </w:t>
      </w:r>
      <w:r w:rsidRPr="00125A3A">
        <w:rPr>
          <w:rFonts w:ascii="Arial" w:hAnsi="Arial" w:cs="Arial"/>
          <w:sz w:val="24"/>
          <w:szCs w:val="24"/>
        </w:rPr>
        <w:t>Data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r>
        <w:rPr>
          <w:rFonts w:ascii="Arial" w:hAnsi="Arial" w:cs="Arial"/>
          <w:sz w:val="24"/>
          <w:szCs w:val="24"/>
        </w:rPr>
        <w:t>Sr</w:t>
      </w:r>
      <w:r w:rsidR="00125691">
        <w:rPr>
          <w:rFonts w:ascii="Arial" w:hAnsi="Arial" w:cs="Arial"/>
          <w:sz w:val="24"/>
          <w:szCs w:val="24"/>
        </w:rPr>
        <w:t>a</w:t>
      </w:r>
      <w:r>
        <w:rPr>
          <w:rFonts w:ascii="Arial" w:hAnsi="Arial" w:cs="Arial"/>
          <w:sz w:val="24"/>
          <w:szCs w:val="24"/>
        </w:rPr>
        <w:t>.</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w:t>
      </w:r>
      <w:r w:rsidRPr="00125A3A">
        <w:rPr>
          <w:rFonts w:ascii="Arial" w:hAnsi="Arial" w:cs="Arial"/>
          <w:sz w:val="24"/>
          <w:szCs w:val="24"/>
        </w:rPr>
        <w:lastRenderedPageBreak/>
        <w:t xml:space="preserve">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sendo facultado à</w:t>
      </w:r>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Contenha preço excessivo ou manifestamente inexeq</w:t>
      </w:r>
      <w:r w:rsidR="00D44F51">
        <w:rPr>
          <w:rFonts w:ascii="Arial" w:hAnsi="Arial" w:cs="Arial"/>
          <w:sz w:val="24"/>
          <w:szCs w:val="24"/>
        </w:rPr>
        <w:t>ü</w:t>
      </w:r>
      <w:r w:rsidRPr="00125A3A">
        <w:rPr>
          <w:rFonts w:ascii="Arial" w:hAnsi="Arial" w:cs="Arial"/>
          <w:sz w:val="24"/>
          <w:szCs w:val="24"/>
        </w:rPr>
        <w:t>ível.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menor preço total</w:t>
      </w:r>
      <w:r>
        <w:rPr>
          <w:rFonts w:ascii="Arial" w:hAnsi="Arial" w:cs="Arial"/>
          <w:sz w:val="24"/>
          <w:szCs w:val="24"/>
        </w:rPr>
        <w:t>, após a aplicação do critério de desempate, se for o caso, desde que respeitado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 2. - No caso de empate, será adotado o seguinte procedimento:</w:t>
      </w:r>
    </w:p>
    <w:p w:rsidR="00C27907" w:rsidRDefault="00C27907"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r>
        <w:rPr>
          <w:rFonts w:ascii="Arial" w:hAnsi="Arial" w:cs="Arial"/>
          <w:sz w:val="24"/>
          <w:szCs w:val="24"/>
        </w:rPr>
        <w:t xml:space="preserve">13.2.1 - Na situação em que duas ou mais empresas apresentarem o mesmo valor, a classificação </w:t>
      </w:r>
      <w:r w:rsidRPr="00C27907">
        <w:rPr>
          <w:rFonts w:ascii="Arial" w:hAnsi="Arial" w:cs="Arial"/>
          <w:sz w:val="24"/>
          <w:szCs w:val="24"/>
        </w:rPr>
        <w:t>se fará pelo critério estabelecido no art. 3º parágrafo 2º da lei nº 8.666/93 e suas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D41830" w:rsidRDefault="00D41830" w:rsidP="00D41830">
      <w:pPr>
        <w:jc w:val="both"/>
        <w:rPr>
          <w:rFonts w:ascii="Arial" w:hAnsi="Arial" w:cs="Arial"/>
          <w:sz w:val="24"/>
          <w:szCs w:val="24"/>
        </w:rPr>
      </w:pPr>
    </w:p>
    <w:p w:rsidR="008A5752" w:rsidRDefault="008A5752" w:rsidP="003429A4">
      <w:pPr>
        <w:jc w:val="both"/>
        <w:rPr>
          <w:rFonts w:ascii="Arial" w:hAnsi="Arial" w:cs="Arial"/>
          <w:sz w:val="24"/>
          <w:szCs w:val="24"/>
        </w:rPr>
      </w:pPr>
    </w:p>
    <w:p w:rsidR="008A5752" w:rsidRDefault="008A5752" w:rsidP="003429A4">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realizar-se-à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13.3.1 – A microempresa ou empresa de pequeno porte mais bem classificada, após convocada, poderá apresentar, no prazo de até 02 (dois) dias úteis, proposta de preço 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r w:rsidR="00797610">
        <w:rPr>
          <w:rFonts w:ascii="Arial" w:hAnsi="Arial" w:cs="Arial"/>
          <w:sz w:val="24"/>
          <w:szCs w:val="24"/>
        </w:rPr>
        <w:t xml:space="preserve"> </w:t>
      </w:r>
      <w:r>
        <w:rPr>
          <w:rFonts w:ascii="Arial" w:hAnsi="Arial" w:cs="Arial"/>
          <w:sz w:val="24"/>
          <w:szCs w:val="24"/>
        </w:rPr>
        <w:t xml:space="preserve"> 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persistindo o 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8A5752" w:rsidRDefault="008A575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Avenida Presidente Vargas, nº. </w:t>
      </w:r>
      <w:r>
        <w:rPr>
          <w:rFonts w:ascii="Arial" w:hAnsi="Arial" w:cs="Arial"/>
          <w:sz w:val="24"/>
          <w:szCs w:val="24"/>
        </w:rPr>
        <w:t>280–Vila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91D4F" w:rsidRDefault="00E91D4F" w:rsidP="00D41830">
      <w:pPr>
        <w:jc w:val="both"/>
        <w:rPr>
          <w:rFonts w:ascii="Arial" w:hAnsi="Arial" w:cs="Arial"/>
          <w:b/>
          <w:sz w:val="24"/>
          <w:szCs w:val="24"/>
        </w:rPr>
      </w:pPr>
    </w:p>
    <w:p w:rsidR="008A5752" w:rsidRDefault="008A5752"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a obra/serviço a serem executados.</w:t>
      </w:r>
    </w:p>
    <w:p w:rsidR="0054232E" w:rsidRDefault="0054232E" w:rsidP="00D41830">
      <w:pPr>
        <w:jc w:val="center"/>
        <w:rPr>
          <w:rFonts w:ascii="Arial" w:hAnsi="Arial" w:cs="Arial"/>
          <w:sz w:val="24"/>
          <w:szCs w:val="24"/>
        </w:rPr>
      </w:pPr>
    </w:p>
    <w:p w:rsidR="00517395" w:rsidRDefault="0051739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lastRenderedPageBreak/>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F877D7" w:rsidRDefault="00F877D7"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0F6E17" w:rsidRDefault="00D41830" w:rsidP="000F6E17">
      <w:pPr>
        <w:pStyle w:val="Cabealho"/>
        <w:tabs>
          <w:tab w:val="clear" w:pos="4419"/>
          <w:tab w:val="clear" w:pos="8838"/>
          <w:tab w:val="left" w:pos="0"/>
          <w:tab w:val="left" w:pos="10206"/>
        </w:tabs>
        <w:jc w:val="both"/>
        <w:rPr>
          <w:rFonts w:ascii="Arial" w:hAnsi="Arial" w:cs="Arial"/>
          <w:sz w:val="24"/>
          <w:szCs w:val="24"/>
          <w:lang w:val="pt-BR"/>
        </w:rPr>
      </w:pPr>
      <w:r w:rsidRPr="000F6E17">
        <w:rPr>
          <w:rFonts w:ascii="Arial" w:hAnsi="Arial" w:cs="Arial"/>
          <w:sz w:val="24"/>
          <w:szCs w:val="24"/>
          <w:lang w:val="pt-BR"/>
        </w:rPr>
        <w:t>17.1 - As despesas decorrentes da presente licitação correrão por conta da dotaç</w:t>
      </w:r>
      <w:r w:rsidR="0051173B">
        <w:rPr>
          <w:rFonts w:ascii="Arial" w:hAnsi="Arial" w:cs="Arial"/>
          <w:sz w:val="24"/>
          <w:szCs w:val="24"/>
          <w:lang w:val="pt-BR"/>
        </w:rPr>
        <w:t>ão</w:t>
      </w:r>
      <w:r w:rsidRPr="000F6E17">
        <w:rPr>
          <w:rFonts w:ascii="Arial" w:hAnsi="Arial" w:cs="Arial"/>
          <w:sz w:val="24"/>
          <w:szCs w:val="24"/>
          <w:lang w:val="pt-BR"/>
        </w:rPr>
        <w:t xml:space="preserve"> orçamentária de nº. </w:t>
      </w:r>
      <w:r w:rsidR="0051173B">
        <w:rPr>
          <w:rFonts w:ascii="Arial" w:hAnsi="Arial" w:cs="Arial"/>
          <w:sz w:val="24"/>
          <w:szCs w:val="24"/>
          <w:lang w:val="pt-BR"/>
        </w:rPr>
        <w:t>08.03.12.361.0006.2.016.4.4.90.51.01</w:t>
      </w:r>
      <w:r w:rsidR="00AC3497">
        <w:rPr>
          <w:rFonts w:ascii="Arial" w:hAnsi="Arial" w:cs="Arial"/>
          <w:sz w:val="24"/>
          <w:szCs w:val="24"/>
          <w:lang w:val="pt-BR"/>
        </w:rPr>
        <w:t xml:space="preserve"> </w:t>
      </w:r>
      <w:r w:rsidR="000E1EAF">
        <w:rPr>
          <w:rFonts w:ascii="Arial" w:hAnsi="Arial" w:cs="Arial"/>
          <w:sz w:val="24"/>
          <w:szCs w:val="24"/>
          <w:lang w:val="pt-BR"/>
        </w:rPr>
        <w:t>(</w:t>
      </w:r>
      <w:r w:rsidR="005572EA">
        <w:rPr>
          <w:rFonts w:ascii="Arial" w:hAnsi="Arial" w:cs="Arial"/>
          <w:sz w:val="24"/>
          <w:szCs w:val="24"/>
          <w:lang w:val="pt-BR"/>
        </w:rPr>
        <w:t>tesouro</w:t>
      </w:r>
      <w:r w:rsidR="000E1EAF">
        <w:rPr>
          <w:rFonts w:ascii="Arial" w:hAnsi="Arial" w:cs="Arial"/>
          <w:sz w:val="24"/>
          <w:szCs w:val="24"/>
          <w:lang w:val="pt-BR"/>
        </w:rPr>
        <w:t>)</w:t>
      </w:r>
      <w:r w:rsidR="000F6E17">
        <w:rPr>
          <w:rFonts w:ascii="Arial" w:hAnsi="Arial" w:cs="Arial"/>
          <w:sz w:val="24"/>
          <w:szCs w:val="24"/>
          <w:lang w:val="pt-BR"/>
        </w:rPr>
        <w:t>.</w:t>
      </w:r>
    </w:p>
    <w:p w:rsidR="001A5111" w:rsidRDefault="001A5111"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0"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F437A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F877D7" w:rsidRDefault="00F877D7" w:rsidP="00D41830">
      <w:pPr>
        <w:jc w:val="both"/>
        <w:rPr>
          <w:rFonts w:ascii="Arial" w:hAnsi="Arial" w:cs="Arial"/>
          <w:sz w:val="24"/>
          <w:szCs w:val="24"/>
        </w:rPr>
      </w:pPr>
    </w:p>
    <w:p w:rsidR="00F877D7" w:rsidRDefault="00F877D7"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Pr="00125A3A"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416D56" w:rsidRDefault="00416D56"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416D56" w:rsidRDefault="00416D56" w:rsidP="00416D56">
      <w:pPr>
        <w:jc w:val="both"/>
        <w:rPr>
          <w:rFonts w:ascii="Arial" w:hAnsi="Arial" w:cs="Arial"/>
          <w:sz w:val="24"/>
          <w:szCs w:val="24"/>
        </w:rPr>
      </w:pPr>
      <w:r>
        <w:rPr>
          <w:rFonts w:ascii="Arial" w:hAnsi="Arial" w:cs="Arial"/>
          <w:sz w:val="24"/>
          <w:szCs w:val="24"/>
        </w:rPr>
        <w:t xml:space="preserve">20.1.9 - Qualquer documento, tanto do Credenciamento,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 xml:space="preserve">deverão estar acompanhados do </w:t>
      </w:r>
      <w:r w:rsidR="00705CD3">
        <w:rPr>
          <w:rFonts w:ascii="Arial" w:hAnsi="Arial" w:cs="Arial"/>
          <w:sz w:val="24"/>
          <w:szCs w:val="24"/>
          <w:u w:val="single"/>
        </w:rPr>
        <w:t>original</w:t>
      </w:r>
      <w:r w:rsidR="00705CD3">
        <w:rPr>
          <w:rFonts w:ascii="Arial" w:hAnsi="Arial" w:cs="Arial"/>
          <w:sz w:val="24"/>
          <w:szCs w:val="24"/>
        </w:rPr>
        <w:t>,</w:t>
      </w:r>
      <w:r>
        <w:rPr>
          <w:rFonts w:ascii="Arial" w:hAnsi="Arial" w:cs="Arial"/>
          <w:sz w:val="24"/>
          <w:szCs w:val="24"/>
        </w:rPr>
        <w:t xml:space="preserve"> para serem autenticados pela Comissão de Licitação ou funcionário público autorizado, conforme disposto na Lei nº 8.666/93 em seu artigo 32, sob pena de desclassificação.</w:t>
      </w:r>
    </w:p>
    <w:p w:rsidR="00416D56" w:rsidRDefault="00416D56"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900D74" w:rsidRDefault="00900D74"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900D74" w:rsidRDefault="00900D74" w:rsidP="00D41830">
      <w:pPr>
        <w:tabs>
          <w:tab w:val="left" w:pos="10206"/>
        </w:tabs>
        <w:jc w:val="both"/>
        <w:rPr>
          <w:rFonts w:ascii="Arial" w:hAnsi="Arial" w:cs="Arial"/>
          <w:sz w:val="24"/>
          <w:szCs w:val="24"/>
        </w:rPr>
      </w:pPr>
    </w:p>
    <w:p w:rsidR="00D41830" w:rsidRPr="00986B1D"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São </w:t>
      </w:r>
      <w:r>
        <w:rPr>
          <w:rFonts w:ascii="Arial" w:hAnsi="Arial" w:cs="Arial"/>
          <w:sz w:val="24"/>
          <w:szCs w:val="24"/>
        </w:rPr>
        <w:lastRenderedPageBreak/>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900D74" w:rsidRDefault="00900D7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517395" w:rsidRDefault="00517395"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r w:rsidR="00492D60">
        <w:rPr>
          <w:rFonts w:ascii="Arial" w:hAnsi="Arial" w:cs="Arial"/>
          <w:sz w:val="24"/>
          <w:szCs w:val="24"/>
        </w:rPr>
        <w:t xml:space="preserve">  </w:t>
      </w:r>
      <w:r w:rsidR="00F84A35">
        <w:rPr>
          <w:rFonts w:ascii="Arial" w:hAnsi="Arial" w:cs="Arial"/>
          <w:sz w:val="24"/>
          <w:szCs w:val="24"/>
        </w:rPr>
        <w:t xml:space="preserve"> </w:t>
      </w:r>
      <w:r w:rsidR="00D16590">
        <w:rPr>
          <w:rFonts w:ascii="Arial" w:hAnsi="Arial" w:cs="Arial"/>
          <w:sz w:val="24"/>
          <w:szCs w:val="24"/>
        </w:rPr>
        <w:t>14</w:t>
      </w:r>
      <w:r w:rsidR="00F84A35">
        <w:rPr>
          <w:rFonts w:ascii="Arial" w:hAnsi="Arial" w:cs="Arial"/>
          <w:sz w:val="24"/>
          <w:szCs w:val="24"/>
        </w:rPr>
        <w:t xml:space="preserve"> </w:t>
      </w:r>
      <w:r w:rsidR="00171991">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D16590">
        <w:rPr>
          <w:rFonts w:ascii="Arial" w:hAnsi="Arial" w:cs="Arial"/>
          <w:sz w:val="24"/>
          <w:szCs w:val="24"/>
        </w:rPr>
        <w:t>janeiro</w:t>
      </w:r>
      <w:r w:rsidR="001D76AC">
        <w:rPr>
          <w:rFonts w:ascii="Arial" w:hAnsi="Arial" w:cs="Arial"/>
          <w:sz w:val="24"/>
          <w:szCs w:val="24"/>
        </w:rPr>
        <w:t xml:space="preserve"> </w:t>
      </w:r>
      <w:r w:rsidR="0003519B">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A33B91">
        <w:rPr>
          <w:rFonts w:ascii="Arial" w:hAnsi="Arial" w:cs="Arial"/>
          <w:sz w:val="24"/>
          <w:szCs w:val="24"/>
        </w:rPr>
        <w:t>2</w:t>
      </w:r>
      <w:r w:rsidR="00465348">
        <w:rPr>
          <w:rFonts w:ascii="Arial" w:hAnsi="Arial" w:cs="Arial"/>
          <w:sz w:val="24"/>
          <w:szCs w:val="24"/>
        </w:rPr>
        <w:t>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517395" w:rsidRDefault="00517395" w:rsidP="00517395"/>
    <w:p w:rsidR="00DA2B3B" w:rsidRDefault="00DA2B3B" w:rsidP="00517395"/>
    <w:p w:rsidR="00DA2B3B" w:rsidRPr="00517395" w:rsidRDefault="00DA2B3B" w:rsidP="00517395"/>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3D4CED" w:rsidRDefault="003D4CED" w:rsidP="00D41830">
      <w:pPr>
        <w:pStyle w:val="Cabealho"/>
        <w:tabs>
          <w:tab w:val="left" w:pos="0"/>
        </w:tabs>
        <w:jc w:val="both"/>
        <w:rPr>
          <w:rFonts w:ascii="Arial" w:hAnsi="Arial" w:cs="Arial"/>
          <w:sz w:val="24"/>
          <w:szCs w:val="24"/>
          <w:lang w:val="pt-BR"/>
        </w:rPr>
      </w:pPr>
    </w:p>
    <w:p w:rsidR="00A15DBB" w:rsidRPr="00E4145A" w:rsidRDefault="00DE602E" w:rsidP="00A15DBB">
      <w:pPr>
        <w:pStyle w:val="Ttulo2"/>
        <w:numPr>
          <w:ilvl w:val="1"/>
          <w:numId w:val="9"/>
        </w:numPr>
        <w:suppressAutoHyphens/>
        <w:spacing w:line="360" w:lineRule="auto"/>
        <w:jc w:val="left"/>
        <w:rPr>
          <w:rFonts w:ascii="Arial" w:hAnsi="Arial" w:cs="Arial"/>
          <w:b w:val="0"/>
          <w:bCs w:val="0"/>
          <w:sz w:val="24"/>
          <w:szCs w:val="24"/>
        </w:rPr>
      </w:pPr>
      <w:r w:rsidRPr="00DE602E">
        <w:rPr>
          <w:rFonts w:ascii="Arial" w:hAnsi="Arial" w:cs="Arial"/>
          <w:b w:val="0"/>
          <w:sz w:val="24"/>
          <w:szCs w:val="24"/>
        </w:rPr>
        <w:t>Eliana dos Santos Soares Santana</w:t>
      </w:r>
      <w:r w:rsidRPr="00E4145A">
        <w:rPr>
          <w:rFonts w:ascii="Arial" w:hAnsi="Arial" w:cs="Arial"/>
          <w:sz w:val="24"/>
          <w:szCs w:val="24"/>
        </w:rPr>
        <w:t xml:space="preserve"> </w:t>
      </w:r>
      <w:r w:rsidR="00A15DBB">
        <w:rPr>
          <w:rFonts w:ascii="Arial" w:hAnsi="Arial" w:cs="Arial"/>
          <w:b w:val="0"/>
          <w:sz w:val="24"/>
          <w:szCs w:val="24"/>
        </w:rPr>
        <w:t>–</w:t>
      </w:r>
      <w:r w:rsidR="00A15DBB" w:rsidRPr="00E4145A">
        <w:rPr>
          <w:rFonts w:ascii="Arial" w:hAnsi="Arial" w:cs="Arial"/>
          <w:b w:val="0"/>
          <w:sz w:val="24"/>
          <w:szCs w:val="24"/>
        </w:rPr>
        <w:t xml:space="preserve"> Presidente</w:t>
      </w:r>
      <w:r w:rsidR="00A15DBB">
        <w:rPr>
          <w:rFonts w:ascii="Arial" w:hAnsi="Arial" w:cs="Arial"/>
          <w:b w:val="0"/>
          <w:sz w:val="24"/>
          <w:szCs w:val="24"/>
        </w:rPr>
        <w:t xml:space="preserve"> </w:t>
      </w:r>
    </w:p>
    <w:p w:rsidR="00A15DBB" w:rsidRDefault="00A15DBB" w:rsidP="00A15DBB">
      <w:pPr>
        <w:spacing w:line="360" w:lineRule="auto"/>
        <w:jc w:val="both"/>
        <w:rPr>
          <w:rFonts w:ascii="Arial" w:hAnsi="Arial" w:cs="Arial"/>
          <w:sz w:val="24"/>
          <w:szCs w:val="24"/>
        </w:rPr>
      </w:pPr>
    </w:p>
    <w:p w:rsidR="003D4CED" w:rsidRDefault="003D4CED" w:rsidP="00A15DBB">
      <w:pPr>
        <w:spacing w:line="360" w:lineRule="auto"/>
        <w:jc w:val="both"/>
        <w:rPr>
          <w:rFonts w:ascii="Arial" w:hAnsi="Arial" w:cs="Arial"/>
          <w:sz w:val="24"/>
          <w:szCs w:val="24"/>
        </w:rPr>
      </w:pPr>
    </w:p>
    <w:p w:rsidR="00A15DBB" w:rsidRDefault="00DE602E" w:rsidP="00A15DBB">
      <w:pPr>
        <w:spacing w:line="360" w:lineRule="auto"/>
        <w:rPr>
          <w:rFonts w:ascii="Arial" w:hAnsi="Arial" w:cs="Arial"/>
          <w:sz w:val="24"/>
          <w:szCs w:val="24"/>
        </w:rPr>
      </w:pPr>
      <w:r w:rsidRPr="00721957">
        <w:rPr>
          <w:rFonts w:ascii="Arial" w:hAnsi="Arial" w:cs="Arial"/>
          <w:sz w:val="24"/>
          <w:szCs w:val="24"/>
        </w:rPr>
        <w:t>Leydiane Ferreira dos Santos</w:t>
      </w:r>
      <w:r w:rsidRPr="00E4145A">
        <w:rPr>
          <w:rFonts w:ascii="Arial" w:hAnsi="Arial" w:cs="Arial"/>
          <w:sz w:val="24"/>
          <w:szCs w:val="24"/>
        </w:rPr>
        <w:t xml:space="preserve"> </w:t>
      </w:r>
      <w:r w:rsidR="00A15DBB">
        <w:rPr>
          <w:rFonts w:ascii="Arial" w:hAnsi="Arial" w:cs="Arial"/>
          <w:sz w:val="24"/>
          <w:szCs w:val="24"/>
        </w:rPr>
        <w:t>–</w:t>
      </w:r>
      <w:r w:rsidR="00A15DBB" w:rsidRPr="00E4145A">
        <w:rPr>
          <w:rFonts w:ascii="Arial" w:hAnsi="Arial" w:cs="Arial"/>
          <w:sz w:val="24"/>
          <w:szCs w:val="24"/>
        </w:rPr>
        <w:t xml:space="preserve"> Membro</w:t>
      </w:r>
      <w:r w:rsidR="00A15DBB">
        <w:rPr>
          <w:rFonts w:ascii="Arial" w:hAnsi="Arial" w:cs="Arial"/>
          <w:sz w:val="24"/>
          <w:szCs w:val="24"/>
        </w:rPr>
        <w:t xml:space="preserve">  </w:t>
      </w:r>
    </w:p>
    <w:p w:rsidR="00F62300" w:rsidRDefault="00F62300" w:rsidP="00A15DBB">
      <w:pPr>
        <w:spacing w:line="360" w:lineRule="auto"/>
        <w:rPr>
          <w:rFonts w:ascii="Arial" w:hAnsi="Arial" w:cs="Arial"/>
          <w:sz w:val="24"/>
          <w:szCs w:val="24"/>
        </w:rPr>
      </w:pPr>
    </w:p>
    <w:p w:rsidR="00F62300" w:rsidRDefault="00F62300" w:rsidP="00A15DBB">
      <w:pPr>
        <w:spacing w:line="360" w:lineRule="auto"/>
        <w:rPr>
          <w:rFonts w:ascii="Arial" w:hAnsi="Arial" w:cs="Arial"/>
          <w:sz w:val="24"/>
          <w:szCs w:val="24"/>
        </w:rPr>
      </w:pPr>
    </w:p>
    <w:p w:rsidR="00F62300" w:rsidRDefault="00F62300" w:rsidP="00F62300">
      <w:pPr>
        <w:spacing w:line="360" w:lineRule="auto"/>
        <w:jc w:val="both"/>
        <w:rPr>
          <w:rFonts w:ascii="Arial" w:hAnsi="Arial" w:cs="Arial"/>
          <w:sz w:val="24"/>
          <w:szCs w:val="24"/>
        </w:rPr>
      </w:pPr>
      <w:r>
        <w:rPr>
          <w:rFonts w:ascii="Arial" w:hAnsi="Arial" w:cs="Arial"/>
          <w:sz w:val="24"/>
          <w:szCs w:val="24"/>
        </w:rPr>
        <w:t>Bruna Valença Mallorga</w:t>
      </w:r>
      <w:r w:rsidRPr="00E4145A">
        <w:rPr>
          <w:rFonts w:ascii="Arial" w:hAnsi="Arial" w:cs="Arial"/>
          <w:sz w:val="24"/>
          <w:szCs w:val="24"/>
        </w:rPr>
        <w:t>– Membro</w:t>
      </w:r>
      <w:r>
        <w:rPr>
          <w:rFonts w:ascii="Arial" w:hAnsi="Arial" w:cs="Arial"/>
          <w:sz w:val="24"/>
          <w:szCs w:val="24"/>
        </w:rPr>
        <w:t xml:space="preserve"> </w:t>
      </w:r>
    </w:p>
    <w:p w:rsidR="00A15DBB" w:rsidRDefault="00A15DBB" w:rsidP="00A15DBB">
      <w:pPr>
        <w:spacing w:line="360" w:lineRule="auto"/>
        <w:jc w:val="both"/>
        <w:rPr>
          <w:rFonts w:ascii="Arial" w:hAnsi="Arial" w:cs="Arial"/>
          <w:sz w:val="24"/>
          <w:szCs w:val="24"/>
        </w:rPr>
      </w:pPr>
    </w:p>
    <w:p w:rsidR="003D4CED" w:rsidRDefault="003D4CED" w:rsidP="00A15DBB">
      <w:pPr>
        <w:spacing w:line="360" w:lineRule="auto"/>
        <w:jc w:val="both"/>
        <w:rPr>
          <w:rFonts w:ascii="Arial" w:hAnsi="Arial" w:cs="Arial"/>
          <w:sz w:val="24"/>
          <w:szCs w:val="24"/>
        </w:rPr>
      </w:pPr>
    </w:p>
    <w:p w:rsidR="00A15DBB" w:rsidRPr="00E4145A" w:rsidRDefault="00DE602E" w:rsidP="00A15DBB">
      <w:pPr>
        <w:spacing w:line="360" w:lineRule="auto"/>
        <w:rPr>
          <w:rFonts w:ascii="Arial" w:hAnsi="Arial" w:cs="Arial"/>
          <w:sz w:val="24"/>
          <w:szCs w:val="24"/>
        </w:rPr>
      </w:pPr>
      <w:r>
        <w:rPr>
          <w:rFonts w:ascii="Arial" w:hAnsi="Arial" w:cs="Arial"/>
          <w:sz w:val="24"/>
          <w:szCs w:val="24"/>
        </w:rPr>
        <w:t>Fernando Pereira da Silva</w:t>
      </w:r>
      <w:r w:rsidR="00A15DBB" w:rsidRPr="00E4145A">
        <w:rPr>
          <w:rFonts w:ascii="Arial" w:hAnsi="Arial" w:cs="Arial"/>
          <w:sz w:val="24"/>
          <w:szCs w:val="24"/>
        </w:rPr>
        <w:t xml:space="preserve"> – Membro</w:t>
      </w:r>
      <w:r w:rsidR="00A15DBB">
        <w:rPr>
          <w:rFonts w:ascii="Arial" w:hAnsi="Arial" w:cs="Arial"/>
          <w:sz w:val="24"/>
          <w:szCs w:val="24"/>
        </w:rPr>
        <w:t xml:space="preserve"> </w:t>
      </w:r>
    </w:p>
    <w:p w:rsidR="00A15DBB" w:rsidRDefault="00A15DBB" w:rsidP="00A15DBB">
      <w:pPr>
        <w:jc w:val="center"/>
        <w:rPr>
          <w:rFonts w:ascii="Arial" w:hAnsi="Arial" w:cs="Arial"/>
          <w:b/>
          <w:bCs/>
          <w:sz w:val="36"/>
          <w:szCs w:val="36"/>
        </w:rPr>
      </w:pPr>
    </w:p>
    <w:p w:rsidR="003D4CED" w:rsidRDefault="003D4CED" w:rsidP="00A15DBB">
      <w:pPr>
        <w:jc w:val="center"/>
        <w:rPr>
          <w:rFonts w:ascii="Arial" w:hAnsi="Arial" w:cs="Arial"/>
          <w:b/>
          <w:bCs/>
          <w:sz w:val="36"/>
          <w:szCs w:val="36"/>
        </w:rPr>
      </w:pPr>
    </w:p>
    <w:p w:rsidR="00A15DBB" w:rsidRPr="00E4145A" w:rsidRDefault="00A15DBB" w:rsidP="00A15DBB">
      <w:pPr>
        <w:spacing w:line="360" w:lineRule="auto"/>
        <w:jc w:val="both"/>
        <w:rPr>
          <w:rFonts w:ascii="Arial" w:hAnsi="Arial" w:cs="Arial"/>
          <w:sz w:val="24"/>
          <w:szCs w:val="24"/>
        </w:rPr>
      </w:pPr>
      <w:r w:rsidRPr="00E4145A">
        <w:rPr>
          <w:rFonts w:ascii="Arial" w:hAnsi="Arial" w:cs="Arial"/>
          <w:sz w:val="24"/>
          <w:szCs w:val="24"/>
        </w:rPr>
        <w:t>Pietro Vincenzo - Secretário</w:t>
      </w:r>
    </w:p>
    <w:p w:rsidR="00D41830" w:rsidRDefault="00D41830" w:rsidP="00D41830">
      <w:pPr>
        <w:jc w:val="center"/>
        <w:rPr>
          <w:rFonts w:ascii="Arial" w:hAnsi="Arial" w:cs="Arial"/>
          <w:b/>
          <w:bCs/>
          <w:sz w:val="24"/>
          <w:szCs w:val="24"/>
        </w:rPr>
      </w:pPr>
    </w:p>
    <w:p w:rsidR="00D41830" w:rsidRDefault="00D41830"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r>
        <w:rPr>
          <w:rFonts w:ascii="Arial" w:hAnsi="Arial" w:cs="Arial"/>
          <w:b/>
          <w:sz w:val="36"/>
          <w:szCs w:val="36"/>
        </w:rPr>
        <w:t>CD</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0A0723" w:rsidRDefault="000A0723"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D41830" w:rsidRPr="00AC1C15" w:rsidRDefault="00D41830" w:rsidP="00D4183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Local,       de                   de</w:t>
      </w:r>
      <w:r>
        <w:rPr>
          <w:rFonts w:ascii="Arial" w:hAnsi="Arial"/>
          <w:sz w:val="24"/>
          <w:szCs w:val="24"/>
        </w:rPr>
        <w:t xml:space="preserve">        .</w:t>
      </w:r>
    </w:p>
    <w:p w:rsidR="002C260C" w:rsidRDefault="002C260C" w:rsidP="00D41830">
      <w:pPr>
        <w:spacing w:after="120"/>
        <w:ind w:right="227"/>
        <w:jc w:val="both"/>
        <w:rPr>
          <w:rFonts w:ascii="Arial" w:hAnsi="Arial"/>
          <w:sz w:val="24"/>
          <w:szCs w:val="24"/>
        </w:rPr>
      </w:pPr>
    </w:p>
    <w:p w:rsidR="00E760AE" w:rsidRPr="00AC1C15" w:rsidRDefault="00E760AE"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A25051">
        <w:rPr>
          <w:rFonts w:ascii="Arial" w:hAnsi="Arial" w:cs="Arial"/>
          <w:bCs/>
          <w:sz w:val="24"/>
          <w:szCs w:val="24"/>
        </w:rPr>
        <w:t>1246</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A25051">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081A5A">
        <w:rPr>
          <w:rFonts w:ascii="Arial" w:hAnsi="Arial"/>
          <w:sz w:val="24"/>
          <w:szCs w:val="24"/>
        </w:rPr>
        <w:t xml:space="preserve">  </w:t>
      </w:r>
      <w:r w:rsidR="00A25051">
        <w:rPr>
          <w:rFonts w:ascii="Arial" w:hAnsi="Arial"/>
          <w:sz w:val="24"/>
          <w:szCs w:val="24"/>
        </w:rPr>
        <w:t xml:space="preserve"> </w:t>
      </w:r>
      <w:r w:rsidR="008C627F">
        <w:rPr>
          <w:rFonts w:ascii="Arial" w:hAnsi="Arial"/>
          <w:sz w:val="24"/>
          <w:szCs w:val="24"/>
        </w:rPr>
        <w:t>05</w:t>
      </w:r>
      <w:r w:rsidR="00FE630D">
        <w:rPr>
          <w:rFonts w:ascii="Arial" w:hAnsi="Arial"/>
          <w:sz w:val="24"/>
          <w:szCs w:val="24"/>
        </w:rPr>
        <w:t xml:space="preserve">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0D7E2B">
        <w:rPr>
          <w:rFonts w:ascii="Arial" w:hAnsi="Arial"/>
          <w:sz w:val="24"/>
          <w:szCs w:val="24"/>
        </w:rPr>
        <w:t>2</w:t>
      </w:r>
    </w:p>
    <w:p w:rsidR="002C260C" w:rsidRDefault="002C260C" w:rsidP="00D41830">
      <w:pPr>
        <w:spacing w:after="120"/>
        <w:ind w:right="227"/>
        <w:jc w:val="both"/>
        <w:rPr>
          <w:rFonts w:ascii="Arial" w:hAnsi="Arial"/>
          <w:sz w:val="24"/>
          <w:szCs w:val="24"/>
        </w:rPr>
      </w:pPr>
    </w:p>
    <w:p w:rsidR="00D41830" w:rsidRPr="00BF75A5" w:rsidRDefault="00D41830" w:rsidP="00D41830">
      <w:pPr>
        <w:pStyle w:val="Corpodetexto"/>
        <w:jc w:val="both"/>
        <w:rPr>
          <w:rFonts w:ascii="Arial" w:hAnsi="Arial"/>
          <w:sz w:val="24"/>
          <w:szCs w:val="24"/>
        </w:rPr>
      </w:pPr>
      <w:r w:rsidRPr="00CD1417">
        <w:rPr>
          <w:rFonts w:ascii="Arial" w:hAnsi="Arial" w:cs="Arial"/>
          <w:sz w:val="24"/>
          <w:szCs w:val="24"/>
        </w:rPr>
        <w:t>Objeto:</w:t>
      </w:r>
      <w:r w:rsidR="00081A5A">
        <w:rPr>
          <w:rFonts w:ascii="Arial" w:hAnsi="Arial" w:cs="Arial"/>
          <w:sz w:val="24"/>
          <w:szCs w:val="24"/>
        </w:rPr>
        <w:t xml:space="preserve"> </w:t>
      </w:r>
      <w:r w:rsidR="00E760AE">
        <w:rPr>
          <w:rFonts w:ascii="Arial" w:hAnsi="Arial" w:cs="Arial"/>
          <w:bCs/>
          <w:sz w:val="24"/>
          <w:szCs w:val="24"/>
        </w:rPr>
        <w:t>C</w:t>
      </w:r>
      <w:r w:rsidR="00E760AE" w:rsidRPr="00196476">
        <w:rPr>
          <w:rFonts w:ascii="Arial" w:hAnsi="Arial" w:cs="Arial"/>
          <w:bCs/>
          <w:sz w:val="24"/>
          <w:szCs w:val="24"/>
        </w:rPr>
        <w:t xml:space="preserve">ontratação de empresa para execução de projeto de adequação de acessibilidade e segurança no CEAC </w:t>
      </w:r>
      <w:r w:rsidR="00E760AE">
        <w:rPr>
          <w:rFonts w:ascii="Arial" w:hAnsi="Arial" w:cs="Arial"/>
          <w:bCs/>
          <w:sz w:val="24"/>
          <w:szCs w:val="24"/>
        </w:rPr>
        <w:t>P</w:t>
      </w:r>
      <w:r w:rsidR="00E760AE" w:rsidRPr="00196476">
        <w:rPr>
          <w:rFonts w:ascii="Arial" w:hAnsi="Arial" w:cs="Arial"/>
          <w:bCs/>
          <w:sz w:val="24"/>
          <w:szCs w:val="24"/>
        </w:rPr>
        <w:t>lanalto</w:t>
      </w:r>
      <w:r w:rsidR="00E760AE" w:rsidRPr="00FB56C4">
        <w:rPr>
          <w:rFonts w:ascii="Arial" w:hAnsi="Arial" w:cs="Arial"/>
          <w:bCs/>
        </w:rPr>
        <w:t xml:space="preserve"> </w:t>
      </w:r>
      <w:r w:rsidR="005B4A8C">
        <w:rPr>
          <w:rFonts w:ascii="Arial" w:hAnsi="Arial" w:cs="Arial"/>
          <w:bCs/>
          <w:sz w:val="24"/>
          <w:szCs w:val="24"/>
        </w:rPr>
        <w:t>no</w:t>
      </w:r>
      <w:r w:rsidR="005B4A8C" w:rsidRPr="000D0979">
        <w:rPr>
          <w:rFonts w:ascii="Arial" w:hAnsi="Arial" w:cs="Arial"/>
          <w:bCs/>
          <w:sz w:val="24"/>
          <w:szCs w:val="24"/>
        </w:rPr>
        <w:t xml:space="preserve"> município</w:t>
      </w:r>
      <w:r w:rsidR="005B4A8C">
        <w:rPr>
          <w:rFonts w:ascii="Arial" w:hAnsi="Arial" w:cs="Arial"/>
          <w:bCs/>
          <w:sz w:val="24"/>
          <w:szCs w:val="24"/>
        </w:rPr>
        <w:t xml:space="preserve"> de Carapicuíba</w:t>
      </w:r>
      <w:r w:rsidR="00BF75A5">
        <w:rPr>
          <w:rFonts w:ascii="Arial" w:hAnsi="Arial" w:cs="Arial"/>
          <w:bCs/>
          <w:sz w:val="24"/>
          <w:szCs w:val="24"/>
        </w:rPr>
        <w:t>.</w:t>
      </w:r>
    </w:p>
    <w:p w:rsidR="00D41830" w:rsidRDefault="00D41830" w:rsidP="00D41830">
      <w:pPr>
        <w:spacing w:after="120"/>
        <w:ind w:right="227"/>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Apresentamos e submetemos à apreciação de Vªs</w:t>
      </w:r>
      <w:r w:rsidR="00383433">
        <w:rPr>
          <w:rFonts w:ascii="Arial" w:hAnsi="Arial"/>
          <w:sz w:val="24"/>
          <w:szCs w:val="24"/>
        </w:rPr>
        <w:t xml:space="preserve">. </w:t>
      </w:r>
      <w:r w:rsidRPr="00AC1C15">
        <w:rPr>
          <w:rFonts w:ascii="Arial" w:hAnsi="Arial"/>
          <w:sz w:val="24"/>
          <w:szCs w:val="24"/>
        </w:rPr>
        <w:t>Sªs</w:t>
      </w:r>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EA2750">
        <w:rPr>
          <w:rFonts w:ascii="Arial" w:hAnsi="Arial" w:cs="Arial"/>
          <w:sz w:val="24"/>
          <w:szCs w:val="24"/>
        </w:rPr>
        <w:t>240 (duzentos e quarenta)</w:t>
      </w:r>
      <w:r w:rsidR="00394732">
        <w:rPr>
          <w:rFonts w:ascii="Arial" w:hAnsi="Arial" w:cs="Arial"/>
          <w:sz w:val="24"/>
          <w:szCs w:val="24"/>
        </w:rPr>
        <w:t xml:space="preserve"> 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10 (dez)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8B2F00" w:rsidRDefault="008B2F00" w:rsidP="008B2F00">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41830" w:rsidRPr="00AC1C15" w:rsidRDefault="00D41830" w:rsidP="00D41830">
      <w:pPr>
        <w:spacing w:after="120"/>
        <w:ind w:left="284"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3871CF">
        <w:rPr>
          <w:rFonts w:ascii="Arial" w:hAnsi="Arial" w:cs="Arial"/>
          <w:bCs/>
          <w:sz w:val="24"/>
          <w:szCs w:val="24"/>
        </w:rPr>
        <w:t>1246</w:t>
      </w:r>
      <w:r w:rsidR="00997FF5" w:rsidRPr="00997FF5">
        <w:rPr>
          <w:rFonts w:ascii="Arial" w:hAnsi="Arial" w:cs="Arial"/>
          <w:bCs/>
          <w:sz w:val="24"/>
          <w:szCs w:val="24"/>
        </w:rPr>
        <w:t xml:space="preserve"> / 20</w:t>
      </w:r>
      <w:r w:rsidR="007C6785">
        <w:rPr>
          <w:rFonts w:ascii="Arial" w:hAnsi="Arial" w:cs="Arial"/>
          <w:bCs/>
          <w:sz w:val="24"/>
          <w:szCs w:val="24"/>
        </w:rPr>
        <w:t>2</w:t>
      </w:r>
      <w:r w:rsidR="003871CF">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EE1A89">
        <w:rPr>
          <w:rFonts w:ascii="Arial" w:hAnsi="Arial"/>
          <w:sz w:val="24"/>
          <w:szCs w:val="24"/>
        </w:rPr>
        <w:t xml:space="preserve">  </w:t>
      </w:r>
      <w:r w:rsidR="00300976">
        <w:rPr>
          <w:rFonts w:ascii="Arial" w:hAnsi="Arial"/>
          <w:sz w:val="24"/>
          <w:szCs w:val="24"/>
        </w:rPr>
        <w:t>05</w:t>
      </w:r>
      <w:r w:rsidR="000F04AD">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734068">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CE77CB" w:rsidRDefault="00D41830" w:rsidP="00CE77CB">
      <w:pPr>
        <w:pStyle w:val="Corpodetexto"/>
        <w:jc w:val="both"/>
        <w:rPr>
          <w:rFonts w:ascii="Arial" w:hAnsi="Arial" w:cs="Arial"/>
          <w:bCs/>
          <w:sz w:val="24"/>
          <w:szCs w:val="24"/>
        </w:rPr>
      </w:pPr>
      <w:r w:rsidRPr="00CD1417">
        <w:rPr>
          <w:rFonts w:ascii="Arial" w:hAnsi="Arial" w:cs="Arial"/>
          <w:sz w:val="24"/>
          <w:szCs w:val="24"/>
        </w:rPr>
        <w:t>Objeto:</w:t>
      </w:r>
      <w:r w:rsidR="008D2047" w:rsidRPr="004728A6">
        <w:rPr>
          <w:rFonts w:ascii="Arial" w:hAnsi="Arial" w:cs="Arial"/>
          <w:bCs/>
          <w:sz w:val="24"/>
          <w:szCs w:val="24"/>
        </w:rPr>
        <w:t xml:space="preserve"> </w:t>
      </w:r>
      <w:r w:rsidR="00824457">
        <w:rPr>
          <w:rFonts w:ascii="Arial" w:hAnsi="Arial" w:cs="Arial"/>
          <w:bCs/>
          <w:sz w:val="24"/>
          <w:szCs w:val="24"/>
        </w:rPr>
        <w:t>C</w:t>
      </w:r>
      <w:r w:rsidR="00824457" w:rsidRPr="00196476">
        <w:rPr>
          <w:rFonts w:ascii="Arial" w:hAnsi="Arial" w:cs="Arial"/>
          <w:bCs/>
          <w:sz w:val="24"/>
          <w:szCs w:val="24"/>
        </w:rPr>
        <w:t xml:space="preserve">ontratação de empresa para execução de projeto de adequação de acessibilidade e segurança no CEAC </w:t>
      </w:r>
      <w:r w:rsidR="00824457">
        <w:rPr>
          <w:rFonts w:ascii="Arial" w:hAnsi="Arial" w:cs="Arial"/>
          <w:bCs/>
          <w:sz w:val="24"/>
          <w:szCs w:val="24"/>
        </w:rPr>
        <w:t>P</w:t>
      </w:r>
      <w:r w:rsidR="00824457" w:rsidRPr="00196476">
        <w:rPr>
          <w:rFonts w:ascii="Arial" w:hAnsi="Arial" w:cs="Arial"/>
          <w:bCs/>
          <w:sz w:val="24"/>
          <w:szCs w:val="24"/>
        </w:rPr>
        <w:t>lanalto</w:t>
      </w:r>
      <w:r w:rsidR="00824457" w:rsidRPr="00FB56C4">
        <w:rPr>
          <w:rFonts w:ascii="Arial" w:hAnsi="Arial" w:cs="Arial"/>
          <w:bCs/>
        </w:rPr>
        <w:t xml:space="preserve"> </w:t>
      </w:r>
      <w:r w:rsidR="00824457">
        <w:rPr>
          <w:rFonts w:ascii="Arial" w:hAnsi="Arial" w:cs="Arial"/>
          <w:bCs/>
          <w:sz w:val="24"/>
          <w:szCs w:val="24"/>
        </w:rPr>
        <w:t>no</w:t>
      </w:r>
      <w:r w:rsidR="00824457" w:rsidRPr="000D0979">
        <w:rPr>
          <w:rFonts w:ascii="Arial" w:hAnsi="Arial" w:cs="Arial"/>
          <w:bCs/>
          <w:sz w:val="24"/>
          <w:szCs w:val="24"/>
        </w:rPr>
        <w:t xml:space="preserve"> município</w:t>
      </w:r>
      <w:r w:rsidR="00824457">
        <w:rPr>
          <w:rFonts w:ascii="Arial" w:hAnsi="Arial" w:cs="Arial"/>
          <w:bCs/>
          <w:sz w:val="24"/>
          <w:szCs w:val="24"/>
        </w:rPr>
        <w:t xml:space="preserve"> de Carapicuíba.</w:t>
      </w:r>
    </w:p>
    <w:p w:rsidR="00824457" w:rsidRPr="00BF75A5" w:rsidRDefault="00824457"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D41830" w:rsidRDefault="00D41830" w:rsidP="00D41830">
      <w:pPr>
        <w:spacing w:after="120"/>
        <w:ind w:right="227"/>
        <w:jc w:val="center"/>
      </w:pPr>
    </w:p>
    <w:p w:rsidR="00841EAC" w:rsidRDefault="00841EAC" w:rsidP="00D41830">
      <w:pPr>
        <w:spacing w:after="120"/>
        <w:ind w:right="227"/>
        <w:jc w:val="center"/>
      </w:pPr>
    </w:p>
    <w:p w:rsidR="00D41830" w:rsidRDefault="00D41830" w:rsidP="00D41830">
      <w:pPr>
        <w:spacing w:after="120"/>
        <w:ind w:right="227"/>
        <w:jc w:val="center"/>
      </w:pPr>
    </w:p>
    <w:p w:rsidR="00D41830" w:rsidRPr="00CA1381" w:rsidRDefault="00D1368D" w:rsidP="00D41830">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B2769F">
        <w:rPr>
          <w:rFonts w:ascii="Arial" w:hAnsi="Arial" w:cs="Arial"/>
          <w:bCs/>
          <w:sz w:val="24"/>
          <w:szCs w:val="24"/>
        </w:rPr>
        <w:t>1246</w:t>
      </w:r>
      <w:r w:rsidR="00997FF5" w:rsidRPr="00997FF5">
        <w:rPr>
          <w:rFonts w:ascii="Arial" w:hAnsi="Arial" w:cs="Arial"/>
          <w:bCs/>
          <w:sz w:val="24"/>
          <w:szCs w:val="24"/>
        </w:rPr>
        <w:t xml:space="preserve"> / 20</w:t>
      </w:r>
      <w:r w:rsidR="005218BC">
        <w:rPr>
          <w:rFonts w:ascii="Arial" w:hAnsi="Arial" w:cs="Arial"/>
          <w:bCs/>
          <w:sz w:val="24"/>
          <w:szCs w:val="24"/>
        </w:rPr>
        <w:t>2</w:t>
      </w:r>
      <w:r w:rsidR="00B2769F">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65F3F">
        <w:rPr>
          <w:rFonts w:ascii="Arial" w:hAnsi="Arial"/>
          <w:sz w:val="24"/>
          <w:szCs w:val="24"/>
        </w:rPr>
        <w:t xml:space="preserve">  </w:t>
      </w:r>
      <w:r w:rsidR="00E522D4">
        <w:rPr>
          <w:rFonts w:ascii="Arial" w:hAnsi="Arial"/>
          <w:sz w:val="24"/>
          <w:szCs w:val="24"/>
        </w:rPr>
        <w:t xml:space="preserve">05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A3008C">
        <w:rPr>
          <w:rFonts w:ascii="Arial" w:hAnsi="Arial"/>
          <w:sz w:val="24"/>
          <w:szCs w:val="24"/>
        </w:rPr>
        <w:t>2</w:t>
      </w:r>
    </w:p>
    <w:p w:rsidR="00F03184" w:rsidRDefault="00F03184" w:rsidP="00D41830">
      <w:pPr>
        <w:spacing w:after="120"/>
        <w:ind w:right="227"/>
        <w:jc w:val="both"/>
        <w:rPr>
          <w:rFonts w:ascii="Arial" w:hAnsi="Arial"/>
          <w:sz w:val="24"/>
          <w:szCs w:val="24"/>
        </w:rPr>
      </w:pPr>
    </w:p>
    <w:p w:rsidR="00F03184" w:rsidRDefault="00F03184" w:rsidP="00D41830">
      <w:pPr>
        <w:spacing w:after="120"/>
        <w:ind w:right="227"/>
        <w:jc w:val="both"/>
        <w:rPr>
          <w:rFonts w:ascii="Arial" w:hAnsi="Arial"/>
          <w:sz w:val="24"/>
          <w:szCs w:val="24"/>
        </w:rPr>
      </w:pPr>
    </w:p>
    <w:p w:rsidR="00D41830" w:rsidRDefault="00D41830" w:rsidP="00D41830">
      <w:pPr>
        <w:pStyle w:val="Corpodetexto"/>
        <w:jc w:val="both"/>
        <w:rPr>
          <w:rFonts w:ascii="Arial" w:hAnsi="Arial" w:cs="Arial"/>
          <w:bCs/>
          <w:sz w:val="24"/>
          <w:szCs w:val="24"/>
        </w:rPr>
      </w:pPr>
      <w:r w:rsidRPr="00CD1417">
        <w:rPr>
          <w:rFonts w:ascii="Arial" w:hAnsi="Arial" w:cs="Arial"/>
          <w:sz w:val="24"/>
          <w:szCs w:val="24"/>
        </w:rPr>
        <w:t>Objeto:</w:t>
      </w:r>
      <w:r w:rsidR="00412211">
        <w:rPr>
          <w:rFonts w:ascii="Arial" w:hAnsi="Arial" w:cs="Arial"/>
          <w:sz w:val="24"/>
          <w:szCs w:val="24"/>
        </w:rPr>
        <w:t xml:space="preserve"> </w:t>
      </w:r>
      <w:r w:rsidR="005B298F">
        <w:rPr>
          <w:rFonts w:ascii="Arial" w:hAnsi="Arial" w:cs="Arial"/>
          <w:bCs/>
          <w:sz w:val="24"/>
          <w:szCs w:val="24"/>
        </w:rPr>
        <w:t>C</w:t>
      </w:r>
      <w:r w:rsidR="005B298F" w:rsidRPr="00196476">
        <w:rPr>
          <w:rFonts w:ascii="Arial" w:hAnsi="Arial" w:cs="Arial"/>
          <w:bCs/>
          <w:sz w:val="24"/>
          <w:szCs w:val="24"/>
        </w:rPr>
        <w:t xml:space="preserve">ontratação de empresa para execução de projeto de adequação de acessibilidade e segurança no CEAC </w:t>
      </w:r>
      <w:r w:rsidR="005B298F">
        <w:rPr>
          <w:rFonts w:ascii="Arial" w:hAnsi="Arial" w:cs="Arial"/>
          <w:bCs/>
          <w:sz w:val="24"/>
          <w:szCs w:val="24"/>
        </w:rPr>
        <w:t>P</w:t>
      </w:r>
      <w:r w:rsidR="005B298F" w:rsidRPr="00196476">
        <w:rPr>
          <w:rFonts w:ascii="Arial" w:hAnsi="Arial" w:cs="Arial"/>
          <w:bCs/>
          <w:sz w:val="24"/>
          <w:szCs w:val="24"/>
        </w:rPr>
        <w:t>lanalto</w:t>
      </w:r>
      <w:r w:rsidR="005B298F" w:rsidRPr="00FB56C4">
        <w:rPr>
          <w:rFonts w:ascii="Arial" w:hAnsi="Arial" w:cs="Arial"/>
          <w:bCs/>
        </w:rPr>
        <w:t xml:space="preserve"> </w:t>
      </w:r>
      <w:r w:rsidR="005B298F">
        <w:rPr>
          <w:rFonts w:ascii="Arial" w:hAnsi="Arial" w:cs="Arial"/>
          <w:bCs/>
          <w:sz w:val="24"/>
          <w:szCs w:val="24"/>
        </w:rPr>
        <w:t>no</w:t>
      </w:r>
      <w:r w:rsidR="005B298F" w:rsidRPr="000D0979">
        <w:rPr>
          <w:rFonts w:ascii="Arial" w:hAnsi="Arial" w:cs="Arial"/>
          <w:bCs/>
          <w:sz w:val="24"/>
          <w:szCs w:val="24"/>
        </w:rPr>
        <w:t xml:space="preserve"> município</w:t>
      </w:r>
      <w:r w:rsidR="005B298F">
        <w:rPr>
          <w:rFonts w:ascii="Arial" w:hAnsi="Arial" w:cs="Arial"/>
          <w:bCs/>
          <w:sz w:val="24"/>
          <w:szCs w:val="24"/>
        </w:rPr>
        <w:t xml:space="preserve"> de Carapicuíba.</w:t>
      </w:r>
    </w:p>
    <w:p w:rsidR="005B298F" w:rsidRDefault="005B298F" w:rsidP="00D41830">
      <w:pPr>
        <w:pStyle w:val="Corpodetexto"/>
        <w:jc w:val="both"/>
        <w:rPr>
          <w:rFonts w:ascii="Arial" w:hAnsi="Arial" w:cs="Arial"/>
          <w:bCs/>
          <w:sz w:val="24"/>
          <w:szCs w:val="24"/>
        </w:rPr>
      </w:pPr>
    </w:p>
    <w:p w:rsidR="005B298F" w:rsidRPr="007904F1" w:rsidRDefault="005B298F" w:rsidP="00D41830">
      <w:pPr>
        <w:pStyle w:val="Corpodetexto"/>
        <w:jc w:val="both"/>
        <w:rPr>
          <w:b/>
        </w:rPr>
      </w:pPr>
    </w:p>
    <w:p w:rsidR="00D41830"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de                  de  20</w:t>
      </w:r>
      <w:r w:rsidR="00047018">
        <w:rPr>
          <w:rFonts w:ascii="Arial" w:hAnsi="Arial"/>
          <w:sz w:val="24"/>
          <w:szCs w:val="24"/>
        </w:rPr>
        <w:t>2</w:t>
      </w:r>
      <w:r w:rsidR="00BF045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de                     de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616F57">
        <w:rPr>
          <w:rFonts w:ascii="Arial" w:hAnsi="Arial" w:cs="Arial"/>
          <w:bCs/>
          <w:sz w:val="24"/>
          <w:szCs w:val="24"/>
        </w:rPr>
        <w:t>1246</w:t>
      </w:r>
      <w:r w:rsidR="00EB3C72" w:rsidRPr="00997FF5">
        <w:rPr>
          <w:rFonts w:ascii="Arial" w:hAnsi="Arial" w:cs="Arial"/>
          <w:bCs/>
          <w:sz w:val="24"/>
          <w:szCs w:val="24"/>
        </w:rPr>
        <w:t xml:space="preserve"> / 20</w:t>
      </w:r>
      <w:r w:rsidR="009B530C">
        <w:rPr>
          <w:rFonts w:ascii="Arial" w:hAnsi="Arial" w:cs="Arial"/>
          <w:bCs/>
          <w:sz w:val="24"/>
          <w:szCs w:val="24"/>
        </w:rPr>
        <w:t>2</w:t>
      </w:r>
      <w:r w:rsidR="00616F57">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221010">
        <w:rPr>
          <w:rFonts w:ascii="Arial" w:hAnsi="Arial"/>
          <w:sz w:val="24"/>
          <w:szCs w:val="24"/>
        </w:rPr>
        <w:t xml:space="preserve">05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864EE2">
        <w:rPr>
          <w:rFonts w:ascii="Arial" w:hAnsi="Arial"/>
          <w:sz w:val="24"/>
          <w:szCs w:val="24"/>
        </w:rPr>
        <w:t>2</w:t>
      </w:r>
    </w:p>
    <w:p w:rsidR="00D41830" w:rsidRDefault="00D41830" w:rsidP="00D41830">
      <w:pPr>
        <w:spacing w:after="120"/>
        <w:ind w:right="227"/>
        <w:jc w:val="both"/>
        <w:rPr>
          <w:rFonts w:ascii="Arial" w:hAnsi="Arial"/>
          <w:sz w:val="24"/>
          <w:szCs w:val="24"/>
        </w:rPr>
      </w:pPr>
    </w:p>
    <w:p w:rsidR="00E57BD9" w:rsidRDefault="00E57BD9" w:rsidP="00D41830">
      <w:pPr>
        <w:spacing w:after="120"/>
        <w:ind w:right="227"/>
        <w:jc w:val="both"/>
        <w:rPr>
          <w:rFonts w:ascii="Arial" w:hAnsi="Arial"/>
          <w:sz w:val="24"/>
          <w:szCs w:val="24"/>
        </w:rPr>
      </w:pPr>
    </w:p>
    <w:p w:rsidR="00637F3D" w:rsidRPr="00BF75A5" w:rsidRDefault="00D41830" w:rsidP="00637F3D">
      <w:pPr>
        <w:pStyle w:val="Corpodetexto"/>
        <w:jc w:val="both"/>
        <w:rPr>
          <w:rFonts w:ascii="Arial" w:hAnsi="Arial"/>
          <w:sz w:val="24"/>
          <w:szCs w:val="24"/>
        </w:rPr>
      </w:pPr>
      <w:r w:rsidRPr="00CD1417">
        <w:rPr>
          <w:rFonts w:ascii="Arial" w:hAnsi="Arial" w:cs="Arial"/>
          <w:sz w:val="24"/>
          <w:szCs w:val="24"/>
        </w:rPr>
        <w:t>Objeto:</w:t>
      </w:r>
      <w:r w:rsidR="003C263B">
        <w:rPr>
          <w:rFonts w:ascii="Arial" w:hAnsi="Arial" w:cs="Arial"/>
          <w:sz w:val="24"/>
          <w:szCs w:val="24"/>
        </w:rPr>
        <w:t xml:space="preserve"> </w:t>
      </w:r>
      <w:r w:rsidR="00BE184D">
        <w:rPr>
          <w:rFonts w:ascii="Arial" w:hAnsi="Arial" w:cs="Arial"/>
          <w:bCs/>
          <w:sz w:val="24"/>
          <w:szCs w:val="24"/>
        </w:rPr>
        <w:t>C</w:t>
      </w:r>
      <w:r w:rsidR="00BE184D" w:rsidRPr="00196476">
        <w:rPr>
          <w:rFonts w:ascii="Arial" w:hAnsi="Arial" w:cs="Arial"/>
          <w:bCs/>
          <w:sz w:val="24"/>
          <w:szCs w:val="24"/>
        </w:rPr>
        <w:t xml:space="preserve">ontratação de empresa para execução de projeto de adequação de acessibilidade e segurança no CEAC </w:t>
      </w:r>
      <w:r w:rsidR="00BE184D">
        <w:rPr>
          <w:rFonts w:ascii="Arial" w:hAnsi="Arial" w:cs="Arial"/>
          <w:bCs/>
          <w:sz w:val="24"/>
          <w:szCs w:val="24"/>
        </w:rPr>
        <w:t>P</w:t>
      </w:r>
      <w:r w:rsidR="00BE184D" w:rsidRPr="00196476">
        <w:rPr>
          <w:rFonts w:ascii="Arial" w:hAnsi="Arial" w:cs="Arial"/>
          <w:bCs/>
          <w:sz w:val="24"/>
          <w:szCs w:val="24"/>
        </w:rPr>
        <w:t>lanalto</w:t>
      </w:r>
      <w:r w:rsidR="00BE184D" w:rsidRPr="00FB56C4">
        <w:rPr>
          <w:rFonts w:ascii="Arial" w:hAnsi="Arial" w:cs="Arial"/>
          <w:bCs/>
        </w:rPr>
        <w:t xml:space="preserve"> </w:t>
      </w:r>
      <w:r w:rsidR="00BE184D">
        <w:rPr>
          <w:rFonts w:ascii="Arial" w:hAnsi="Arial" w:cs="Arial"/>
          <w:bCs/>
          <w:sz w:val="24"/>
          <w:szCs w:val="24"/>
        </w:rPr>
        <w:t>no</w:t>
      </w:r>
      <w:r w:rsidR="00BE184D" w:rsidRPr="000D0979">
        <w:rPr>
          <w:rFonts w:ascii="Arial" w:hAnsi="Arial" w:cs="Arial"/>
          <w:bCs/>
          <w:sz w:val="24"/>
          <w:szCs w:val="24"/>
        </w:rPr>
        <w:t xml:space="preserve"> município</w:t>
      </w:r>
      <w:r w:rsidR="00BE184D">
        <w:rPr>
          <w:rFonts w:ascii="Arial" w:hAnsi="Arial" w:cs="Arial"/>
          <w:bCs/>
          <w:sz w:val="24"/>
          <w:szCs w:val="24"/>
        </w:rPr>
        <w:t xml:space="preserve"> de Carapicuíba.</w:t>
      </w:r>
    </w:p>
    <w:p w:rsidR="00D41830" w:rsidRDefault="00D41830" w:rsidP="00D41830">
      <w:pPr>
        <w:pStyle w:val="Corpodetexto"/>
        <w:jc w:val="both"/>
        <w:rPr>
          <w:rFonts w:ascii="Arial" w:hAnsi="Arial" w:cs="Arial"/>
          <w:bCs/>
          <w:sz w:val="24"/>
          <w:szCs w:val="24"/>
        </w:rPr>
      </w:pPr>
    </w:p>
    <w:p w:rsidR="00637F3D" w:rsidRDefault="00637F3D" w:rsidP="00D41830">
      <w:pPr>
        <w:pStyle w:val="Corpodetexto"/>
        <w:jc w:val="both"/>
        <w:rPr>
          <w:rFonts w:ascii="Arial" w:hAnsi="Arial" w:cs="Arial"/>
          <w:bCs/>
          <w:sz w:val="24"/>
          <w:szCs w:val="24"/>
        </w:rPr>
      </w:pPr>
    </w:p>
    <w:p w:rsidR="00D23709" w:rsidRDefault="00D23709" w:rsidP="00D41830">
      <w:pPr>
        <w:pStyle w:val="Corpodetexto"/>
        <w:jc w:val="both"/>
      </w:pPr>
    </w:p>
    <w:p w:rsidR="00D41830" w:rsidRDefault="00D41830"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772089" w:rsidRDefault="00772089"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252AC5">
        <w:rPr>
          <w:rFonts w:ascii="Arial" w:hAnsi="Arial" w:cs="Arial"/>
          <w:bCs/>
          <w:sz w:val="24"/>
          <w:szCs w:val="24"/>
        </w:rPr>
        <w:t>1246</w:t>
      </w:r>
      <w:r w:rsidR="00CF3765" w:rsidRPr="00997FF5">
        <w:rPr>
          <w:rFonts w:ascii="Arial" w:hAnsi="Arial" w:cs="Arial"/>
          <w:bCs/>
          <w:sz w:val="24"/>
          <w:szCs w:val="24"/>
        </w:rPr>
        <w:t xml:space="preserve"> / 20</w:t>
      </w:r>
      <w:r w:rsidR="000A0B34">
        <w:rPr>
          <w:rFonts w:ascii="Arial" w:hAnsi="Arial" w:cs="Arial"/>
          <w:bCs/>
          <w:sz w:val="24"/>
          <w:szCs w:val="24"/>
        </w:rPr>
        <w:t>2</w:t>
      </w:r>
      <w:r w:rsidR="00252AC5">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A72FD6">
        <w:rPr>
          <w:rFonts w:ascii="Arial" w:hAnsi="Arial"/>
          <w:sz w:val="24"/>
          <w:szCs w:val="24"/>
        </w:rPr>
        <w:t xml:space="preserve"> </w:t>
      </w:r>
      <w:r w:rsidR="00FC54A3">
        <w:rPr>
          <w:rFonts w:ascii="Arial" w:hAnsi="Arial"/>
          <w:sz w:val="24"/>
          <w:szCs w:val="24"/>
        </w:rPr>
        <w:t xml:space="preserve">05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525D56">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601D45" w:rsidRDefault="00D41830" w:rsidP="00D41830">
      <w:pPr>
        <w:pStyle w:val="Corpodetexto"/>
        <w:jc w:val="both"/>
        <w:rPr>
          <w:rFonts w:ascii="Arial" w:hAnsi="Arial" w:cs="Arial"/>
          <w:bCs/>
          <w:sz w:val="24"/>
          <w:szCs w:val="24"/>
        </w:rPr>
      </w:pPr>
      <w:r w:rsidRPr="00CD1417">
        <w:rPr>
          <w:rFonts w:ascii="Arial" w:hAnsi="Arial" w:cs="Arial"/>
          <w:sz w:val="24"/>
          <w:szCs w:val="24"/>
        </w:rPr>
        <w:t>Objeto:</w:t>
      </w:r>
      <w:r w:rsidR="00936289">
        <w:rPr>
          <w:rFonts w:ascii="Arial" w:hAnsi="Arial" w:cs="Arial"/>
          <w:sz w:val="24"/>
          <w:szCs w:val="24"/>
        </w:rPr>
        <w:t xml:space="preserve"> </w:t>
      </w:r>
      <w:r w:rsidR="00772089">
        <w:rPr>
          <w:rFonts w:ascii="Arial" w:hAnsi="Arial" w:cs="Arial"/>
          <w:bCs/>
          <w:sz w:val="24"/>
          <w:szCs w:val="24"/>
        </w:rPr>
        <w:t>C</w:t>
      </w:r>
      <w:r w:rsidR="00772089" w:rsidRPr="00196476">
        <w:rPr>
          <w:rFonts w:ascii="Arial" w:hAnsi="Arial" w:cs="Arial"/>
          <w:bCs/>
          <w:sz w:val="24"/>
          <w:szCs w:val="24"/>
        </w:rPr>
        <w:t xml:space="preserve">ontratação de empresa para execução de projeto de adequação de acessibilidade e segurança no CEAC </w:t>
      </w:r>
      <w:r w:rsidR="00772089">
        <w:rPr>
          <w:rFonts w:ascii="Arial" w:hAnsi="Arial" w:cs="Arial"/>
          <w:bCs/>
          <w:sz w:val="24"/>
          <w:szCs w:val="24"/>
        </w:rPr>
        <w:t>P</w:t>
      </w:r>
      <w:r w:rsidR="00772089" w:rsidRPr="00196476">
        <w:rPr>
          <w:rFonts w:ascii="Arial" w:hAnsi="Arial" w:cs="Arial"/>
          <w:bCs/>
          <w:sz w:val="24"/>
          <w:szCs w:val="24"/>
        </w:rPr>
        <w:t>lanalto</w:t>
      </w:r>
      <w:r w:rsidR="00772089" w:rsidRPr="00FB56C4">
        <w:rPr>
          <w:rFonts w:ascii="Arial" w:hAnsi="Arial" w:cs="Arial"/>
          <w:bCs/>
        </w:rPr>
        <w:t xml:space="preserve"> </w:t>
      </w:r>
      <w:r w:rsidR="00772089">
        <w:rPr>
          <w:rFonts w:ascii="Arial" w:hAnsi="Arial" w:cs="Arial"/>
          <w:bCs/>
          <w:sz w:val="24"/>
          <w:szCs w:val="24"/>
        </w:rPr>
        <w:t>no</w:t>
      </w:r>
      <w:r w:rsidR="00772089" w:rsidRPr="000D0979">
        <w:rPr>
          <w:rFonts w:ascii="Arial" w:hAnsi="Arial" w:cs="Arial"/>
          <w:bCs/>
          <w:sz w:val="24"/>
          <w:szCs w:val="24"/>
        </w:rPr>
        <w:t xml:space="preserve"> município</w:t>
      </w:r>
      <w:r w:rsidR="00772089">
        <w:rPr>
          <w:rFonts w:ascii="Arial" w:hAnsi="Arial" w:cs="Arial"/>
          <w:bCs/>
          <w:sz w:val="24"/>
          <w:szCs w:val="24"/>
        </w:rPr>
        <w:t xml:space="preserve"> de Carapicuíba.</w:t>
      </w:r>
    </w:p>
    <w:p w:rsidR="00772089" w:rsidRDefault="00772089" w:rsidP="00D41830">
      <w:pPr>
        <w:pStyle w:val="Corpodetexto"/>
        <w:jc w:val="both"/>
        <w:rPr>
          <w:rFonts w:ascii="Arial" w:hAnsi="Arial" w:cs="Arial"/>
          <w:bCs/>
          <w:sz w:val="24"/>
          <w:szCs w:val="24"/>
        </w:rPr>
      </w:pPr>
    </w:p>
    <w:p w:rsidR="00772089" w:rsidRDefault="00772089"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de                        de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63008E">
        <w:rPr>
          <w:rFonts w:ascii="Arial" w:hAnsi="Arial" w:cs="Arial"/>
          <w:bCs/>
          <w:sz w:val="24"/>
          <w:szCs w:val="24"/>
        </w:rPr>
        <w:t>1246</w:t>
      </w:r>
      <w:r w:rsidR="003F14D0" w:rsidRPr="00997FF5">
        <w:rPr>
          <w:rFonts w:ascii="Arial" w:hAnsi="Arial" w:cs="Arial"/>
          <w:bCs/>
          <w:sz w:val="24"/>
          <w:szCs w:val="24"/>
        </w:rPr>
        <w:t xml:space="preserve"> / 20</w:t>
      </w:r>
      <w:r w:rsidR="006A2CCF">
        <w:rPr>
          <w:rFonts w:ascii="Arial" w:hAnsi="Arial" w:cs="Arial"/>
          <w:bCs/>
          <w:sz w:val="24"/>
          <w:szCs w:val="24"/>
        </w:rPr>
        <w:t>2</w:t>
      </w:r>
      <w:r w:rsidR="0063008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C2697D">
        <w:rPr>
          <w:rFonts w:ascii="Arial" w:hAnsi="Arial"/>
          <w:sz w:val="24"/>
          <w:szCs w:val="24"/>
        </w:rPr>
        <w:t xml:space="preserve"> </w:t>
      </w:r>
      <w:r w:rsidR="00D82FC1">
        <w:rPr>
          <w:rFonts w:ascii="Arial" w:hAnsi="Arial"/>
          <w:sz w:val="24"/>
          <w:szCs w:val="24"/>
        </w:rPr>
        <w:t xml:space="preserve"> </w:t>
      </w:r>
      <w:r w:rsidR="0063008E">
        <w:rPr>
          <w:rFonts w:ascii="Arial" w:hAnsi="Arial"/>
          <w:sz w:val="24"/>
          <w:szCs w:val="24"/>
        </w:rPr>
        <w:t xml:space="preserve"> </w:t>
      </w:r>
      <w:r w:rsidR="00241DF0">
        <w:rPr>
          <w:rFonts w:ascii="Arial" w:hAnsi="Arial"/>
          <w:sz w:val="24"/>
          <w:szCs w:val="24"/>
        </w:rPr>
        <w:t>05</w:t>
      </w:r>
      <w:r w:rsidR="00DB6F62">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94694">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3B4D65" w:rsidRDefault="00D41830" w:rsidP="00D41830">
      <w:pPr>
        <w:pStyle w:val="Corpodetexto"/>
        <w:jc w:val="both"/>
        <w:rPr>
          <w:rFonts w:ascii="Arial" w:hAnsi="Arial" w:cs="Arial"/>
          <w:bCs/>
          <w:sz w:val="24"/>
          <w:szCs w:val="24"/>
        </w:rPr>
      </w:pPr>
      <w:r w:rsidRPr="00CD1417">
        <w:rPr>
          <w:rFonts w:ascii="Arial" w:hAnsi="Arial" w:cs="Arial"/>
          <w:sz w:val="24"/>
          <w:szCs w:val="24"/>
        </w:rPr>
        <w:t>Objeto:</w:t>
      </w:r>
      <w:r w:rsidR="00E70A31">
        <w:rPr>
          <w:rFonts w:ascii="Arial" w:hAnsi="Arial" w:cs="Arial"/>
          <w:sz w:val="24"/>
          <w:szCs w:val="24"/>
        </w:rPr>
        <w:t xml:space="preserve"> </w:t>
      </w:r>
      <w:r w:rsidR="008C13DF">
        <w:rPr>
          <w:rFonts w:ascii="Arial" w:hAnsi="Arial" w:cs="Arial"/>
          <w:bCs/>
          <w:sz w:val="24"/>
          <w:szCs w:val="24"/>
        </w:rPr>
        <w:t>C</w:t>
      </w:r>
      <w:r w:rsidR="008C13DF" w:rsidRPr="00196476">
        <w:rPr>
          <w:rFonts w:ascii="Arial" w:hAnsi="Arial" w:cs="Arial"/>
          <w:bCs/>
          <w:sz w:val="24"/>
          <w:szCs w:val="24"/>
        </w:rPr>
        <w:t xml:space="preserve">ontratação de empresa para execução de projeto de adequação de acessibilidade e segurança no CEAC </w:t>
      </w:r>
      <w:r w:rsidR="008C13DF">
        <w:rPr>
          <w:rFonts w:ascii="Arial" w:hAnsi="Arial" w:cs="Arial"/>
          <w:bCs/>
          <w:sz w:val="24"/>
          <w:szCs w:val="24"/>
        </w:rPr>
        <w:t>P</w:t>
      </w:r>
      <w:r w:rsidR="008C13DF" w:rsidRPr="00196476">
        <w:rPr>
          <w:rFonts w:ascii="Arial" w:hAnsi="Arial" w:cs="Arial"/>
          <w:bCs/>
          <w:sz w:val="24"/>
          <w:szCs w:val="24"/>
        </w:rPr>
        <w:t>lanalto</w:t>
      </w:r>
      <w:r w:rsidR="008C13DF" w:rsidRPr="00FB56C4">
        <w:rPr>
          <w:rFonts w:ascii="Arial" w:hAnsi="Arial" w:cs="Arial"/>
          <w:bCs/>
        </w:rPr>
        <w:t xml:space="preserve"> </w:t>
      </w:r>
      <w:r w:rsidR="008C13DF">
        <w:rPr>
          <w:rFonts w:ascii="Arial" w:hAnsi="Arial" w:cs="Arial"/>
          <w:bCs/>
          <w:sz w:val="24"/>
          <w:szCs w:val="24"/>
        </w:rPr>
        <w:t>no</w:t>
      </w:r>
      <w:r w:rsidR="008C13DF" w:rsidRPr="000D0979">
        <w:rPr>
          <w:rFonts w:ascii="Arial" w:hAnsi="Arial" w:cs="Arial"/>
          <w:bCs/>
          <w:sz w:val="24"/>
          <w:szCs w:val="24"/>
        </w:rPr>
        <w:t xml:space="preserve"> município</w:t>
      </w:r>
      <w:r w:rsidR="008C13DF">
        <w:rPr>
          <w:rFonts w:ascii="Arial" w:hAnsi="Arial" w:cs="Arial"/>
          <w:bCs/>
          <w:sz w:val="24"/>
          <w:szCs w:val="24"/>
        </w:rPr>
        <w:t xml:space="preserve"> de Carapicuíba.</w:t>
      </w:r>
    </w:p>
    <w:p w:rsidR="008C13DF" w:rsidRDefault="008C13DF" w:rsidP="00D41830">
      <w:pPr>
        <w:pStyle w:val="Corpodetexto"/>
        <w:jc w:val="both"/>
        <w:rPr>
          <w:rFonts w:ascii="Arial" w:hAnsi="Arial" w:cs="Arial"/>
          <w:bCs/>
          <w:sz w:val="24"/>
          <w:szCs w:val="24"/>
        </w:rPr>
      </w:pPr>
    </w:p>
    <w:p w:rsidR="008C13DF" w:rsidRDefault="008C13DF" w:rsidP="00D41830">
      <w:pPr>
        <w:pStyle w:val="Corpodetexto"/>
        <w:jc w:val="both"/>
        <w:rPr>
          <w:rFonts w:ascii="Arial" w:hAnsi="Arial" w:cs="Arial"/>
          <w:bCs/>
          <w:sz w:val="24"/>
          <w:szCs w:val="24"/>
        </w:rPr>
      </w:pPr>
    </w:p>
    <w:p w:rsidR="00F22D5C" w:rsidRDefault="00F22D5C" w:rsidP="00D41830">
      <w:pPr>
        <w:pStyle w:val="Corpodetexto"/>
        <w:jc w:val="both"/>
        <w:rPr>
          <w:rFonts w:ascii="Arial" w:hAnsi="Arial" w:cs="Arial"/>
          <w:bCs/>
          <w:sz w:val="24"/>
          <w:szCs w:val="24"/>
        </w:rPr>
      </w:pPr>
    </w:p>
    <w:p w:rsidR="003A4FFB" w:rsidRDefault="003A4FFB" w:rsidP="00D41830">
      <w:pPr>
        <w:pStyle w:val="Corpodetexto"/>
        <w:jc w:val="both"/>
        <w:rPr>
          <w:rFonts w:ascii="Arial" w:hAnsi="Arial" w:cs="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D41189" w:rsidRDefault="00D41189"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9413AF">
        <w:rPr>
          <w:rFonts w:ascii="Arial" w:hAnsi="Arial" w:cs="Arial"/>
          <w:bCs/>
          <w:sz w:val="24"/>
          <w:szCs w:val="24"/>
        </w:rPr>
        <w:t>1246</w:t>
      </w:r>
      <w:r w:rsidR="00EC1A86" w:rsidRPr="00997FF5">
        <w:rPr>
          <w:rFonts w:ascii="Arial" w:hAnsi="Arial" w:cs="Arial"/>
          <w:bCs/>
          <w:sz w:val="24"/>
          <w:szCs w:val="24"/>
        </w:rPr>
        <w:t xml:space="preserve"> / 20</w:t>
      </w:r>
      <w:r w:rsidR="00284FB9">
        <w:rPr>
          <w:rFonts w:ascii="Arial" w:hAnsi="Arial" w:cs="Arial"/>
          <w:bCs/>
          <w:sz w:val="24"/>
          <w:szCs w:val="24"/>
        </w:rPr>
        <w:t>2</w:t>
      </w:r>
      <w:r w:rsidR="009413AF">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6E7E65">
        <w:rPr>
          <w:rFonts w:ascii="Arial" w:hAnsi="Arial"/>
          <w:sz w:val="24"/>
          <w:szCs w:val="24"/>
        </w:rPr>
        <w:t>05</w:t>
      </w:r>
      <w:r w:rsidR="00436473">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7E3781">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5A2ECC" w:rsidRDefault="00D41830" w:rsidP="00D41830">
      <w:pPr>
        <w:pStyle w:val="Corpodetexto"/>
        <w:jc w:val="both"/>
        <w:rPr>
          <w:rFonts w:ascii="Arial" w:hAnsi="Arial" w:cs="Arial"/>
          <w:bCs/>
          <w:sz w:val="24"/>
          <w:szCs w:val="24"/>
        </w:rPr>
      </w:pPr>
      <w:r w:rsidRPr="00CD1417">
        <w:rPr>
          <w:rFonts w:ascii="Arial" w:hAnsi="Arial" w:cs="Arial"/>
          <w:sz w:val="24"/>
          <w:szCs w:val="24"/>
        </w:rPr>
        <w:t>Objeto:</w:t>
      </w:r>
      <w:r w:rsidR="00B13B87">
        <w:rPr>
          <w:rFonts w:ascii="Arial" w:hAnsi="Arial" w:cs="Arial"/>
          <w:sz w:val="24"/>
          <w:szCs w:val="24"/>
        </w:rPr>
        <w:t xml:space="preserve"> </w:t>
      </w:r>
      <w:r w:rsidR="008C13DF">
        <w:rPr>
          <w:rFonts w:ascii="Arial" w:hAnsi="Arial" w:cs="Arial"/>
          <w:bCs/>
          <w:sz w:val="24"/>
          <w:szCs w:val="24"/>
        </w:rPr>
        <w:t>C</w:t>
      </w:r>
      <w:r w:rsidR="008C13DF" w:rsidRPr="00196476">
        <w:rPr>
          <w:rFonts w:ascii="Arial" w:hAnsi="Arial" w:cs="Arial"/>
          <w:bCs/>
          <w:sz w:val="24"/>
          <w:szCs w:val="24"/>
        </w:rPr>
        <w:t xml:space="preserve">ontratação de empresa para execução de projeto de adequação de acessibilidade e segurança no CEAC </w:t>
      </w:r>
      <w:r w:rsidR="008C13DF">
        <w:rPr>
          <w:rFonts w:ascii="Arial" w:hAnsi="Arial" w:cs="Arial"/>
          <w:bCs/>
          <w:sz w:val="24"/>
          <w:szCs w:val="24"/>
        </w:rPr>
        <w:t>P</w:t>
      </w:r>
      <w:r w:rsidR="008C13DF" w:rsidRPr="00196476">
        <w:rPr>
          <w:rFonts w:ascii="Arial" w:hAnsi="Arial" w:cs="Arial"/>
          <w:bCs/>
          <w:sz w:val="24"/>
          <w:szCs w:val="24"/>
        </w:rPr>
        <w:t>lanalto</w:t>
      </w:r>
      <w:r w:rsidR="008C13DF" w:rsidRPr="00FB56C4">
        <w:rPr>
          <w:rFonts w:ascii="Arial" w:hAnsi="Arial" w:cs="Arial"/>
          <w:bCs/>
        </w:rPr>
        <w:t xml:space="preserve"> </w:t>
      </w:r>
      <w:r w:rsidR="008C13DF">
        <w:rPr>
          <w:rFonts w:ascii="Arial" w:hAnsi="Arial" w:cs="Arial"/>
          <w:bCs/>
          <w:sz w:val="24"/>
          <w:szCs w:val="24"/>
        </w:rPr>
        <w:t>no</w:t>
      </w:r>
      <w:r w:rsidR="008C13DF" w:rsidRPr="000D0979">
        <w:rPr>
          <w:rFonts w:ascii="Arial" w:hAnsi="Arial" w:cs="Arial"/>
          <w:bCs/>
          <w:sz w:val="24"/>
          <w:szCs w:val="24"/>
        </w:rPr>
        <w:t xml:space="preserve"> município</w:t>
      </w:r>
      <w:r w:rsidR="008C13DF">
        <w:rPr>
          <w:rFonts w:ascii="Arial" w:hAnsi="Arial" w:cs="Arial"/>
          <w:bCs/>
          <w:sz w:val="24"/>
          <w:szCs w:val="24"/>
        </w:rPr>
        <w:t xml:space="preserve"> de Carapicuíba.</w:t>
      </w:r>
    </w:p>
    <w:p w:rsidR="008C13DF" w:rsidRDefault="008C13DF" w:rsidP="00D41830">
      <w:pPr>
        <w:pStyle w:val="Corpodetexto"/>
        <w:jc w:val="both"/>
        <w:rPr>
          <w:rFonts w:ascii="Arial" w:hAnsi="Arial" w:cs="Arial"/>
          <w:bCs/>
          <w:sz w:val="24"/>
          <w:szCs w:val="24"/>
        </w:rPr>
      </w:pPr>
    </w:p>
    <w:p w:rsidR="008C13DF" w:rsidRDefault="008C13DF" w:rsidP="00D41830">
      <w:pPr>
        <w:pStyle w:val="Corpodetexto"/>
        <w:jc w:val="both"/>
        <w:rPr>
          <w:rFonts w:ascii="Arial" w:hAnsi="Arial" w:cs="Arial"/>
          <w:bCs/>
          <w:sz w:val="24"/>
          <w:szCs w:val="24"/>
        </w:rPr>
      </w:pPr>
    </w:p>
    <w:p w:rsidR="008C13DF" w:rsidRDefault="008C13DF" w:rsidP="00D41830">
      <w:pPr>
        <w:pStyle w:val="Corpodetexto"/>
        <w:jc w:val="both"/>
        <w:rPr>
          <w:rFonts w:ascii="Arial" w:hAnsi="Arial" w:cs="Arial"/>
          <w:sz w:val="24"/>
          <w:szCs w:val="24"/>
        </w:rPr>
      </w:pPr>
    </w:p>
    <w:p w:rsidR="007A493A" w:rsidRDefault="007A493A" w:rsidP="00D41830">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das obras e/ou serviços,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r w:rsidR="00106221">
        <w:rPr>
          <w:rFonts w:ascii="Arial" w:hAnsi="Arial"/>
          <w:sz w:val="24"/>
          <w:szCs w:val="24"/>
        </w:rPr>
        <w:t>de    20</w:t>
      </w:r>
      <w:r w:rsidR="00C05B54">
        <w:rPr>
          <w:rFonts w:ascii="Arial" w:hAnsi="Arial"/>
          <w:sz w:val="24"/>
          <w:szCs w:val="24"/>
        </w:rPr>
        <w:t>2</w:t>
      </w:r>
      <w:r w:rsidR="00AC37C4">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3C51FD" w:rsidRDefault="003C51FD" w:rsidP="00D41830">
      <w:pPr>
        <w:spacing w:after="120"/>
        <w:ind w:left="284"/>
        <w:jc w:val="center"/>
        <w:rPr>
          <w:rFonts w:ascii="Arial" w:hAnsi="Arial"/>
          <w:sz w:val="24"/>
          <w:szCs w:val="24"/>
        </w:rPr>
      </w:pPr>
    </w:p>
    <w:p w:rsidR="001C1E78" w:rsidRDefault="001C1E78"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6F2190">
        <w:rPr>
          <w:rFonts w:ascii="Arial" w:hAnsi="Arial" w:cs="Arial"/>
          <w:bCs/>
          <w:sz w:val="24"/>
          <w:szCs w:val="24"/>
        </w:rPr>
        <w:t>1246</w:t>
      </w:r>
      <w:r w:rsidR="00AC24F4" w:rsidRPr="00997FF5">
        <w:rPr>
          <w:rFonts w:ascii="Arial" w:hAnsi="Arial" w:cs="Arial"/>
          <w:bCs/>
          <w:sz w:val="24"/>
          <w:szCs w:val="24"/>
        </w:rPr>
        <w:t xml:space="preserve"> / 20</w:t>
      </w:r>
      <w:r w:rsidR="004D5480">
        <w:rPr>
          <w:rFonts w:ascii="Arial" w:hAnsi="Arial" w:cs="Arial"/>
          <w:bCs/>
          <w:sz w:val="24"/>
          <w:szCs w:val="24"/>
        </w:rPr>
        <w:t>2</w:t>
      </w:r>
      <w:r w:rsidR="006F2190">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EA3674">
        <w:rPr>
          <w:rFonts w:ascii="Arial" w:hAnsi="Arial"/>
          <w:sz w:val="24"/>
          <w:szCs w:val="24"/>
        </w:rPr>
        <w:t>05</w:t>
      </w:r>
      <w:r w:rsidR="00E95E85">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B451F">
        <w:rPr>
          <w:rFonts w:ascii="Arial" w:hAnsi="Arial"/>
          <w:sz w:val="24"/>
          <w:szCs w:val="24"/>
        </w:rPr>
        <w:t>2</w:t>
      </w:r>
    </w:p>
    <w:p w:rsidR="00D41830" w:rsidRDefault="00D41830" w:rsidP="00D41830">
      <w:pPr>
        <w:spacing w:after="120"/>
        <w:ind w:right="227"/>
        <w:jc w:val="both"/>
        <w:rPr>
          <w:rFonts w:ascii="Arial" w:hAnsi="Arial"/>
          <w:sz w:val="24"/>
          <w:szCs w:val="24"/>
        </w:rPr>
      </w:pPr>
    </w:p>
    <w:p w:rsidR="0059554D" w:rsidRDefault="00D41830" w:rsidP="008C13DF">
      <w:pPr>
        <w:pStyle w:val="Corpodetexto"/>
        <w:jc w:val="both"/>
        <w:rPr>
          <w:rFonts w:ascii="Arial" w:hAnsi="Arial" w:cs="Arial"/>
          <w:bCs/>
          <w:sz w:val="24"/>
          <w:szCs w:val="24"/>
        </w:rPr>
      </w:pPr>
      <w:r w:rsidRPr="00CD1417">
        <w:rPr>
          <w:rFonts w:ascii="Arial" w:hAnsi="Arial" w:cs="Arial"/>
          <w:sz w:val="24"/>
          <w:szCs w:val="24"/>
        </w:rPr>
        <w:t>Objeto:</w:t>
      </w:r>
      <w:r w:rsidR="005A2ECC">
        <w:rPr>
          <w:rFonts w:ascii="Arial" w:hAnsi="Arial" w:cs="Arial"/>
          <w:sz w:val="24"/>
          <w:szCs w:val="24"/>
        </w:rPr>
        <w:t xml:space="preserve"> </w:t>
      </w:r>
      <w:r w:rsidR="008C13DF">
        <w:rPr>
          <w:rFonts w:ascii="Arial" w:hAnsi="Arial" w:cs="Arial"/>
          <w:bCs/>
          <w:sz w:val="24"/>
          <w:szCs w:val="24"/>
        </w:rPr>
        <w:t>C</w:t>
      </w:r>
      <w:r w:rsidR="008C13DF" w:rsidRPr="00196476">
        <w:rPr>
          <w:rFonts w:ascii="Arial" w:hAnsi="Arial" w:cs="Arial"/>
          <w:bCs/>
          <w:sz w:val="24"/>
          <w:szCs w:val="24"/>
        </w:rPr>
        <w:t xml:space="preserve">ontratação de empresa para execução de projeto de adequação de acessibilidade e segurança no CEAC </w:t>
      </w:r>
      <w:r w:rsidR="008C13DF">
        <w:rPr>
          <w:rFonts w:ascii="Arial" w:hAnsi="Arial" w:cs="Arial"/>
          <w:bCs/>
          <w:sz w:val="24"/>
          <w:szCs w:val="24"/>
        </w:rPr>
        <w:t>P</w:t>
      </w:r>
      <w:r w:rsidR="008C13DF" w:rsidRPr="00196476">
        <w:rPr>
          <w:rFonts w:ascii="Arial" w:hAnsi="Arial" w:cs="Arial"/>
          <w:bCs/>
          <w:sz w:val="24"/>
          <w:szCs w:val="24"/>
        </w:rPr>
        <w:t>lanalto</w:t>
      </w:r>
      <w:r w:rsidR="008C13DF" w:rsidRPr="00FB56C4">
        <w:rPr>
          <w:rFonts w:ascii="Arial" w:hAnsi="Arial" w:cs="Arial"/>
          <w:bCs/>
        </w:rPr>
        <w:t xml:space="preserve"> </w:t>
      </w:r>
      <w:r w:rsidR="008C13DF">
        <w:rPr>
          <w:rFonts w:ascii="Arial" w:hAnsi="Arial" w:cs="Arial"/>
          <w:bCs/>
          <w:sz w:val="24"/>
          <w:szCs w:val="24"/>
        </w:rPr>
        <w:t>no</w:t>
      </w:r>
      <w:r w:rsidR="008C13DF" w:rsidRPr="000D0979">
        <w:rPr>
          <w:rFonts w:ascii="Arial" w:hAnsi="Arial" w:cs="Arial"/>
          <w:bCs/>
          <w:sz w:val="24"/>
          <w:szCs w:val="24"/>
        </w:rPr>
        <w:t xml:space="preserve"> município</w:t>
      </w:r>
      <w:r w:rsidR="008C13DF">
        <w:rPr>
          <w:rFonts w:ascii="Arial" w:hAnsi="Arial" w:cs="Arial"/>
          <w:bCs/>
          <w:sz w:val="24"/>
          <w:szCs w:val="24"/>
        </w:rPr>
        <w:t xml:space="preserve"> de Carapicuíba.</w:t>
      </w:r>
    </w:p>
    <w:p w:rsidR="008C13DF" w:rsidRDefault="008C13DF" w:rsidP="008C13DF">
      <w:pPr>
        <w:pStyle w:val="Corpodetexto"/>
        <w:jc w:val="both"/>
        <w:rPr>
          <w:rFonts w:ascii="Arial" w:hAnsi="Arial" w:cs="Arial"/>
          <w:bCs/>
          <w:sz w:val="24"/>
          <w:szCs w:val="24"/>
        </w:rPr>
      </w:pPr>
    </w:p>
    <w:p w:rsidR="008C13DF" w:rsidRDefault="008C13DF" w:rsidP="008C13DF">
      <w:pPr>
        <w:pStyle w:val="Corpodetexto"/>
        <w:jc w:val="both"/>
        <w:rPr>
          <w:rFonts w:ascii="Arial" w:hAnsi="Arial" w:cs="Arial"/>
          <w:bCs/>
          <w:sz w:val="24"/>
          <w:szCs w:val="24"/>
        </w:rPr>
      </w:pPr>
    </w:p>
    <w:p w:rsidR="008C13DF" w:rsidRPr="00474881" w:rsidRDefault="008C13DF" w:rsidP="008C13DF">
      <w:pPr>
        <w:pStyle w:val="Corpodetexto"/>
        <w:jc w:val="both"/>
        <w:rPr>
          <w:rFonts w:ascii="Arial" w:hAnsi="Arial"/>
          <w:b/>
          <w:sz w:val="24"/>
          <w:szCs w:val="24"/>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657E66" w:rsidRDefault="00657E66"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6A217E" w:rsidRDefault="006A217E"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MINUTA DO INSTRUMENTO DE CONTRATO ADMINISTRATIVO Nº.        /</w:t>
      </w:r>
      <w:r w:rsidR="00D64B71">
        <w:rPr>
          <w:rFonts w:ascii="Arial" w:hAnsi="Arial"/>
          <w:sz w:val="24"/>
          <w:szCs w:val="24"/>
        </w:rPr>
        <w:t xml:space="preserve"> </w:t>
      </w:r>
      <w:r w:rsidR="00D00F82">
        <w:rPr>
          <w:rFonts w:ascii="Arial" w:hAnsi="Arial"/>
          <w:sz w:val="24"/>
          <w:szCs w:val="24"/>
        </w:rPr>
        <w:t>2</w:t>
      </w:r>
      <w:r w:rsidR="00AD7928">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C402BD">
        <w:rPr>
          <w:rFonts w:ascii="Arial" w:hAnsi="Arial" w:cs="Arial"/>
          <w:b/>
          <w:sz w:val="24"/>
          <w:szCs w:val="24"/>
        </w:rPr>
        <w:t xml:space="preserve"> </w:t>
      </w:r>
      <w:r w:rsidR="00933FE2">
        <w:rPr>
          <w:rFonts w:ascii="Arial" w:hAnsi="Arial" w:cs="Arial"/>
          <w:b/>
          <w:sz w:val="24"/>
          <w:szCs w:val="24"/>
        </w:rPr>
        <w:t>05</w:t>
      </w:r>
      <w:r w:rsidR="003D773A">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48026D">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 de pel</w:t>
      </w:r>
      <w:bookmarkStart w:id="0" w:name="_GoBack"/>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bookmarkEnd w:id="0"/>
      <w:r w:rsidR="004439B2">
        <w:rPr>
          <w:rFonts w:ascii="Arial" w:hAnsi="Arial" w:cs="Arial"/>
          <w:sz w:val="24"/>
          <w:szCs w:val="24"/>
        </w:rPr>
        <w:t>o</w:t>
      </w:r>
      <w:r w:rsidRPr="008B570E">
        <w:rPr>
          <w:rFonts w:ascii="Arial" w:hAnsi="Arial" w:cs="Arial"/>
          <w:sz w:val="24"/>
          <w:szCs w:val="24"/>
        </w:rPr>
        <w:t xml:space="preserve"> de </w:t>
      </w:r>
      <w:r w:rsidR="00473C5C" w:rsidRPr="00473C5C">
        <w:rPr>
          <w:rFonts w:ascii="Arial" w:hAnsi="Arial" w:cs="Arial"/>
          <w:sz w:val="24"/>
          <w:szCs w:val="24"/>
        </w:rPr>
        <w:t>Educação</w:t>
      </w:r>
      <w:r w:rsidRPr="008B570E">
        <w:rPr>
          <w:rFonts w:ascii="Arial" w:hAnsi="Arial" w:cs="Arial"/>
          <w:sz w:val="24"/>
          <w:szCs w:val="24"/>
        </w:rPr>
        <w:t xml:space="preserve">, </w:t>
      </w:r>
      <w:r w:rsidRPr="00DF3947">
        <w:rPr>
          <w:rFonts w:ascii="Arial" w:hAnsi="Arial" w:cs="Arial"/>
          <w:sz w:val="24"/>
          <w:szCs w:val="24"/>
        </w:rPr>
        <w:t>Sr.</w:t>
      </w:r>
      <w:r w:rsidR="009A3D03">
        <w:rPr>
          <w:rFonts w:ascii="Arial" w:hAnsi="Arial" w:cs="Arial"/>
          <w:sz w:val="24"/>
          <w:szCs w:val="24"/>
        </w:rPr>
        <w:t xml:space="preserve">            </w:t>
      </w:r>
      <w:r w:rsidRPr="00DF3947">
        <w:rPr>
          <w:rFonts w:ascii="Arial" w:hAnsi="Arial" w:cs="Arial"/>
          <w:sz w:val="24"/>
          <w:szCs w:val="24"/>
        </w:rPr>
        <w:t xml:space="preserve">, portador do RG nº. </w:t>
      </w:r>
      <w:r w:rsidR="00414E83" w:rsidRPr="00DF3947">
        <w:rPr>
          <w:rFonts w:ascii="Arial" w:hAnsi="Arial" w:cs="Arial"/>
          <w:sz w:val="24"/>
          <w:szCs w:val="24"/>
        </w:rPr>
        <w:t>xxxxxx</w:t>
      </w:r>
      <w:r w:rsidRPr="00DF3947">
        <w:rPr>
          <w:rFonts w:ascii="Arial" w:hAnsi="Arial" w:cs="Arial"/>
          <w:sz w:val="24"/>
          <w:szCs w:val="24"/>
        </w:rPr>
        <w:t xml:space="preserve"> e do CPF nº. </w:t>
      </w:r>
      <w:r w:rsidR="00414E83" w:rsidRPr="00DF3947">
        <w:rPr>
          <w:rFonts w:ascii="Arial" w:hAnsi="Arial" w:cs="Arial"/>
          <w:sz w:val="24"/>
          <w:szCs w:val="24"/>
        </w:rPr>
        <w:t>xxxxxx</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8B570E" w:rsidRDefault="00D41830" w:rsidP="00D41830">
      <w:pPr>
        <w:pStyle w:val="Corpodetexto"/>
        <w:jc w:val="both"/>
        <w:rPr>
          <w:rFonts w:ascii="Arial" w:hAnsi="Arial" w:cs="Arial"/>
          <w:sz w:val="24"/>
          <w:szCs w:val="24"/>
        </w:rPr>
      </w:pPr>
      <w:r w:rsidRPr="008B570E">
        <w:rPr>
          <w:rFonts w:ascii="Arial" w:hAnsi="Arial" w:cs="Arial"/>
          <w:sz w:val="24"/>
          <w:szCs w:val="24"/>
        </w:rPr>
        <w:t xml:space="preserve">O objeto do presente contrato é </w:t>
      </w:r>
      <w:r w:rsidR="00257FA8">
        <w:rPr>
          <w:rFonts w:ascii="Arial" w:hAnsi="Arial" w:cs="Arial"/>
          <w:sz w:val="24"/>
          <w:szCs w:val="24"/>
        </w:rPr>
        <w:t>a</w:t>
      </w:r>
      <w:r w:rsidRPr="008B570E">
        <w:rPr>
          <w:rFonts w:ascii="Arial" w:hAnsi="Arial" w:cs="Arial"/>
          <w:sz w:val="24"/>
          <w:szCs w:val="24"/>
        </w:rPr>
        <w:t xml:space="preserve"> </w:t>
      </w:r>
      <w:r w:rsidR="00BF70CC" w:rsidRPr="00196476">
        <w:rPr>
          <w:rFonts w:ascii="Arial" w:hAnsi="Arial" w:cs="Arial"/>
          <w:bCs/>
          <w:sz w:val="24"/>
          <w:szCs w:val="24"/>
        </w:rPr>
        <w:t xml:space="preserve">execução de projeto de adequação de acessibilidade e segurança no CEAC </w:t>
      </w:r>
      <w:r w:rsidR="00BF70CC">
        <w:rPr>
          <w:rFonts w:ascii="Arial" w:hAnsi="Arial" w:cs="Arial"/>
          <w:bCs/>
          <w:sz w:val="24"/>
          <w:szCs w:val="24"/>
        </w:rPr>
        <w:t>P</w:t>
      </w:r>
      <w:r w:rsidR="00BF70CC" w:rsidRPr="00196476">
        <w:rPr>
          <w:rFonts w:ascii="Arial" w:hAnsi="Arial" w:cs="Arial"/>
          <w:bCs/>
          <w:sz w:val="24"/>
          <w:szCs w:val="24"/>
        </w:rPr>
        <w:t>lanalto</w:t>
      </w:r>
      <w:r w:rsidR="00BF70CC">
        <w:rPr>
          <w:rFonts w:ascii="Arial" w:hAnsi="Arial" w:cs="Arial"/>
          <w:bCs/>
          <w:sz w:val="24"/>
          <w:szCs w:val="24"/>
        </w:rPr>
        <w:t xml:space="preserve"> </w:t>
      </w:r>
      <w:r w:rsidR="000E5D85">
        <w:rPr>
          <w:rFonts w:ascii="Arial" w:hAnsi="Arial" w:cs="Arial"/>
          <w:bCs/>
          <w:sz w:val="24"/>
          <w:szCs w:val="24"/>
        </w:rPr>
        <w:t>n</w:t>
      </w:r>
      <w:r w:rsidR="00460274">
        <w:rPr>
          <w:rFonts w:ascii="Arial" w:hAnsi="Arial" w:cs="Arial"/>
          <w:bCs/>
          <w:sz w:val="24"/>
          <w:szCs w:val="24"/>
        </w:rPr>
        <w:t xml:space="preserve">este </w:t>
      </w:r>
      <w:r w:rsidR="00460274" w:rsidRPr="001D09FC">
        <w:rPr>
          <w:rFonts w:ascii="Arial" w:hAnsi="Arial" w:cs="Arial"/>
          <w:bCs/>
          <w:sz w:val="24"/>
          <w:szCs w:val="24"/>
        </w:rPr>
        <w:t>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D5467B" w:rsidRPr="00D5467B">
        <w:rPr>
          <w:rFonts w:ascii="Arial" w:hAnsi="Arial" w:cs="Arial"/>
          <w:sz w:val="24"/>
          <w:szCs w:val="24"/>
        </w:rPr>
        <w:t>Desenvolvimento Urbano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F5180C">
        <w:rPr>
          <w:rFonts w:ascii="Arial" w:hAnsi="Arial" w:cs="Arial"/>
          <w:sz w:val="24"/>
          <w:szCs w:val="24"/>
        </w:rPr>
        <w:t>global</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acompanhado do laudo de controle tecnológico da obras, diário de obra do período da medição, bem como os resultados dos ensaios realizados em cada etapa das obras/serviços (conforme exigências normativas do DNIT).</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 xml:space="preserve">Para o recebimento da última medição, além das exigências acima citadas será necessário que a medição esteja acompanhada do laudo de controle tecnológico da obra, diário de obra do período da medição, bem como os resultados dos ensaios realizados nas </w:t>
      </w:r>
      <w:r>
        <w:rPr>
          <w:rFonts w:ascii="Arial" w:hAnsi="Arial" w:cs="Arial"/>
          <w:sz w:val="24"/>
          <w:szCs w:val="24"/>
        </w:rPr>
        <w:lastRenderedPageBreak/>
        <w:t>obras/serviços  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CB6D06" w:rsidRDefault="00CB6D06"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DC5616"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sidRPr="00A802D3">
        <w:rPr>
          <w:rFonts w:ascii="Arial" w:hAnsi="Arial" w:cs="Arial"/>
          <w:sz w:val="24"/>
          <w:szCs w:val="24"/>
        </w:rPr>
        <w:t xml:space="preserve">, </w:t>
      </w:r>
      <w:r>
        <w:rPr>
          <w:rFonts w:ascii="Arial" w:hAnsi="Arial" w:cs="Arial"/>
          <w:sz w:val="24"/>
          <w:szCs w:val="24"/>
        </w:rPr>
        <w:t>se houver prorrogação de prazo a partir do 13º mês</w:t>
      </w:r>
      <w:r w:rsidRPr="00A802D3">
        <w:rPr>
          <w:rFonts w:ascii="Arial" w:hAnsi="Arial" w:cs="Arial"/>
          <w:sz w:val="24"/>
          <w:szCs w:val="24"/>
        </w:rPr>
        <w:t xml:space="preserve"> os preços</w:t>
      </w:r>
      <w:r>
        <w:rPr>
          <w:rFonts w:ascii="Arial" w:hAnsi="Arial" w:cs="Arial"/>
          <w:sz w:val="24"/>
          <w:szCs w:val="24"/>
        </w:rPr>
        <w:t xml:space="preserve"> poderão ser </w:t>
      </w:r>
      <w:r w:rsidRPr="00A802D3">
        <w:rPr>
          <w:rFonts w:ascii="Arial" w:hAnsi="Arial" w:cs="Arial"/>
          <w:sz w:val="24"/>
          <w:szCs w:val="24"/>
        </w:rPr>
        <w:t xml:space="preserve">reajustados com base na variação do </w:t>
      </w:r>
      <w:r>
        <w:rPr>
          <w:rFonts w:ascii="Arial" w:hAnsi="Arial" w:cs="Arial"/>
          <w:sz w:val="24"/>
          <w:szCs w:val="24"/>
        </w:rPr>
        <w:t>IPCA ou outro que venha substituí-lo</w:t>
      </w:r>
      <w:r w:rsidR="004659DB">
        <w:rPr>
          <w:rFonts w:ascii="Arial" w:hAnsi="Arial" w:cs="Arial"/>
          <w:sz w:val="24"/>
          <w:szCs w:val="24"/>
        </w:rPr>
        <w:t>.</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2B86" w:rsidRPr="00CA1381" w:rsidRDefault="00D42B86"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Quando do recebimento definitivo do objeto deste Contrato e da apresentação dos ‘as buil</w:t>
      </w:r>
      <w:r>
        <w:rPr>
          <w:rFonts w:ascii="Arial" w:hAnsi="Arial" w:cs="Arial"/>
          <w:sz w:val="24"/>
          <w:szCs w:val="24"/>
        </w:rPr>
        <w:t>t</w:t>
      </w:r>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lastRenderedPageBreak/>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3A1AAD" w:rsidRDefault="003A1AAD" w:rsidP="00D41830">
      <w:pPr>
        <w:tabs>
          <w:tab w:val="left" w:pos="0"/>
          <w:tab w:val="left" w:pos="180"/>
        </w:tabs>
        <w:spacing w:after="120"/>
        <w:jc w:val="center"/>
        <w:rPr>
          <w:rFonts w:ascii="Arial" w:hAnsi="Arial" w:cs="Arial"/>
          <w:b/>
          <w:sz w:val="24"/>
          <w:szCs w:val="24"/>
        </w:rPr>
      </w:pPr>
    </w:p>
    <w:p w:rsidR="002F3F29" w:rsidRDefault="002F3F29"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Quando da aplicação das multas, a CONTRATADA será notificada administrativamente, com aviso de recebimento, pela CONTRATANTE, para no prazo improrrogável de 10 (dez) </w:t>
      </w:r>
      <w:r w:rsidRPr="00CA1381">
        <w:rPr>
          <w:rFonts w:ascii="Arial" w:hAnsi="Arial" w:cs="Arial"/>
          <w:sz w:val="24"/>
          <w:szCs w:val="24"/>
        </w:rPr>
        <w:lastRenderedPageBreak/>
        <w:t>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3A1AAD" w:rsidRDefault="003A1AAD" w:rsidP="00D41830">
      <w:pPr>
        <w:tabs>
          <w:tab w:val="left" w:pos="0"/>
          <w:tab w:val="left" w:pos="180"/>
          <w:tab w:val="left" w:pos="2160"/>
        </w:tabs>
        <w:spacing w:after="120"/>
        <w:jc w:val="center"/>
        <w:rPr>
          <w:rFonts w:ascii="Arial" w:hAnsi="Arial" w:cs="Arial"/>
          <w:b/>
          <w:sz w:val="24"/>
          <w:szCs w:val="24"/>
        </w:rPr>
      </w:pPr>
    </w:p>
    <w:p w:rsidR="002F3F29" w:rsidRDefault="002F3F29"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Compete ao Secretário de 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B84EED">
        <w:rPr>
          <w:rFonts w:ascii="Arial" w:hAnsi="Arial" w:cs="Arial"/>
          <w:sz w:val="24"/>
          <w:szCs w:val="24"/>
        </w:rPr>
        <w:t xml:space="preserve">10 (dez)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ga-se a entregar à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075C13">
        <w:rPr>
          <w:rFonts w:ascii="Arial" w:hAnsi="Arial" w:cs="Arial"/>
          <w:sz w:val="24"/>
          <w:szCs w:val="24"/>
        </w:rPr>
        <w:t>240 (duzentos e quarenta)</w:t>
      </w:r>
      <w:r w:rsidR="00075185">
        <w:rPr>
          <w:rFonts w:ascii="Arial" w:hAnsi="Arial" w:cs="Arial"/>
          <w:sz w:val="24"/>
          <w:szCs w:val="24"/>
        </w:rPr>
        <w:t xml:space="preserve"> 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10 (dez)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w:t>
      </w:r>
      <w:r w:rsidRPr="00CA1381">
        <w:rPr>
          <w:rFonts w:ascii="Arial" w:hAnsi="Arial" w:cs="Arial"/>
          <w:sz w:val="24"/>
          <w:szCs w:val="24"/>
        </w:rPr>
        <w:lastRenderedPageBreak/>
        <w:t xml:space="preserve">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1056D1" w:rsidRDefault="001056D1"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lastRenderedPageBreak/>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D41830" w:rsidRPr="00CA1381" w:rsidRDefault="00D41830" w:rsidP="00D41830">
      <w:pPr>
        <w:tabs>
          <w:tab w:val="left" w:pos="90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k)</w:t>
      </w:r>
      <w:r w:rsidR="00B5246E">
        <w:rPr>
          <w:rFonts w:ascii="Arial" w:hAnsi="Arial" w:cs="Arial"/>
          <w:b/>
          <w:sz w:val="24"/>
          <w:szCs w:val="24"/>
        </w:rPr>
        <w:t xml:space="preserve"> </w:t>
      </w:r>
      <w:r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BC24D6"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fiscalização dos serviços, objeto deste Contrato,será feita pela CONTRATANTE, através de profissionais qualificados a serem designados pela Contratante, os quais poderão </w:t>
      </w:r>
    </w:p>
    <w:p w:rsidR="00BC24D6" w:rsidRDefault="00BC24D6" w:rsidP="00D41830">
      <w:pPr>
        <w:tabs>
          <w:tab w:val="left" w:pos="0"/>
          <w:tab w:val="left" w:pos="180"/>
          <w:tab w:val="left" w:pos="2160"/>
        </w:tabs>
        <w:spacing w:after="120"/>
        <w:jc w:val="both"/>
        <w:rPr>
          <w:rFonts w:ascii="Arial" w:hAnsi="Arial" w:cs="Arial"/>
          <w:sz w:val="24"/>
          <w:szCs w:val="24"/>
        </w:rPr>
      </w:pPr>
    </w:p>
    <w:p w:rsidR="00BC24D6" w:rsidRDefault="00BC24D6"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FE0599" w:rsidRDefault="00FE0599"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Desenvolvimento Urbano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BC24D6" w:rsidRDefault="00BC24D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075C13">
        <w:rPr>
          <w:rFonts w:ascii="Arial" w:hAnsi="Arial" w:cs="Arial"/>
          <w:sz w:val="24"/>
          <w:szCs w:val="24"/>
        </w:rPr>
        <w:t>34</w:t>
      </w:r>
      <w:r w:rsidR="00575ADB">
        <w:rPr>
          <w:rFonts w:ascii="Arial" w:hAnsi="Arial" w:cs="Arial"/>
          <w:sz w:val="24"/>
          <w:szCs w:val="24"/>
        </w:rPr>
        <w:t>5</w:t>
      </w:r>
      <w:r w:rsidR="00736D53">
        <w:rPr>
          <w:rFonts w:ascii="Arial" w:hAnsi="Arial" w:cs="Arial"/>
          <w:sz w:val="24"/>
          <w:szCs w:val="24"/>
        </w:rPr>
        <w:t xml:space="preserve"> </w:t>
      </w:r>
      <w:r w:rsidRPr="00141F89">
        <w:rPr>
          <w:rFonts w:ascii="Arial" w:hAnsi="Arial" w:cs="Arial"/>
          <w:sz w:val="24"/>
          <w:szCs w:val="24"/>
        </w:rPr>
        <w:t>(</w:t>
      </w:r>
      <w:r w:rsidR="00075C13">
        <w:rPr>
          <w:rFonts w:ascii="Arial" w:hAnsi="Arial" w:cs="Arial"/>
          <w:sz w:val="24"/>
          <w:szCs w:val="24"/>
        </w:rPr>
        <w:t>trez</w:t>
      </w:r>
      <w:r w:rsidR="00000D06">
        <w:rPr>
          <w:rFonts w:ascii="Arial" w:hAnsi="Arial" w:cs="Arial"/>
          <w:sz w:val="24"/>
          <w:szCs w:val="24"/>
        </w:rPr>
        <w:t xml:space="preserve">entos e </w:t>
      </w:r>
      <w:r w:rsidR="00075C13">
        <w:rPr>
          <w:rFonts w:ascii="Arial" w:hAnsi="Arial" w:cs="Arial"/>
          <w:sz w:val="24"/>
          <w:szCs w:val="24"/>
        </w:rPr>
        <w:t>quarenta</w:t>
      </w:r>
      <w:r w:rsidR="00196356">
        <w:rPr>
          <w:rFonts w:ascii="Arial" w:hAnsi="Arial" w:cs="Arial"/>
          <w:sz w:val="24"/>
          <w:szCs w:val="24"/>
        </w:rPr>
        <w:t xml:space="preserve"> </w:t>
      </w:r>
      <w:r w:rsidR="00941A5A">
        <w:rPr>
          <w:rFonts w:ascii="Arial" w:hAnsi="Arial" w:cs="Arial"/>
          <w:sz w:val="24"/>
          <w:szCs w:val="24"/>
        </w:rPr>
        <w:t xml:space="preserve">e </w:t>
      </w:r>
      <w:r w:rsidR="00575ADB">
        <w:rPr>
          <w:rFonts w:ascii="Arial" w:hAnsi="Arial" w:cs="Arial"/>
          <w:sz w:val="24"/>
          <w:szCs w:val="24"/>
        </w:rPr>
        <w:t>cinco</w:t>
      </w:r>
      <w:r w:rsidRPr="00141F89">
        <w:rPr>
          <w:rFonts w:ascii="Arial" w:hAnsi="Arial" w:cs="Arial"/>
          <w:sz w:val="24"/>
          <w:szCs w:val="24"/>
        </w:rPr>
        <w:t>) dias contados a partir do recebimento da ordem de serviço expedida pela Secretaria de Desenvolvimento Urbano.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D0008C" w:rsidRDefault="00DF2322" w:rsidP="00667A91">
      <w:pPr>
        <w:jc w:val="both"/>
        <w:rPr>
          <w:rFonts w:ascii="Arial" w:hAnsi="Arial" w:cs="Arial"/>
          <w:sz w:val="24"/>
          <w:szCs w:val="24"/>
        </w:rPr>
      </w:pPr>
      <w:r w:rsidRPr="000F6E17">
        <w:rPr>
          <w:rFonts w:ascii="Arial" w:hAnsi="Arial" w:cs="Arial"/>
          <w:sz w:val="24"/>
          <w:szCs w:val="24"/>
        </w:rPr>
        <w:t>As despesas decorrentes da presente licitação correrão por conta da dotaç</w:t>
      </w:r>
      <w:r>
        <w:rPr>
          <w:rFonts w:ascii="Arial" w:hAnsi="Arial" w:cs="Arial"/>
          <w:sz w:val="24"/>
          <w:szCs w:val="24"/>
        </w:rPr>
        <w:t>ão</w:t>
      </w:r>
      <w:r w:rsidRPr="000F6E17">
        <w:rPr>
          <w:rFonts w:ascii="Arial" w:hAnsi="Arial" w:cs="Arial"/>
          <w:sz w:val="24"/>
          <w:szCs w:val="24"/>
        </w:rPr>
        <w:t xml:space="preserve"> orçamentária de nº. </w:t>
      </w:r>
      <w:r>
        <w:rPr>
          <w:rFonts w:ascii="Arial" w:hAnsi="Arial" w:cs="Arial"/>
          <w:sz w:val="24"/>
          <w:szCs w:val="24"/>
        </w:rPr>
        <w:t>08.03.12.361.0006.2.016.4.4.90.51.01 (tesouro).</w:t>
      </w: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3F7EA6" w:rsidRDefault="003F7EA6"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rmam o presente instrumento em 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Pr>
          <w:rFonts w:ascii="Arial" w:hAnsi="Arial" w:cs="Arial"/>
          <w:sz w:val="24"/>
          <w:szCs w:val="24"/>
        </w:rPr>
        <w:t>Carapicuiba, xx</w:t>
      </w:r>
      <w:r w:rsidRPr="006F421F">
        <w:rPr>
          <w:rFonts w:ascii="Arial" w:hAnsi="Arial" w:cs="Arial"/>
          <w:sz w:val="24"/>
          <w:szCs w:val="24"/>
        </w:rPr>
        <w:t xml:space="preserve"> de </w:t>
      </w:r>
      <w:r>
        <w:rPr>
          <w:rFonts w:ascii="Arial" w:hAnsi="Arial" w:cs="Arial"/>
          <w:sz w:val="24"/>
          <w:szCs w:val="24"/>
        </w:rPr>
        <w:t>xxxxxxxxx de xxxx</w:t>
      </w:r>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Pr="00131363"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131363" w:rsidRPr="00131363">
        <w:rPr>
          <w:rFonts w:ascii="Arial" w:hAnsi="Arial" w:cs="Arial"/>
          <w:sz w:val="24"/>
          <w:szCs w:val="24"/>
        </w:rPr>
        <w:t>Educação</w:t>
      </w:r>
    </w:p>
    <w:p w:rsidR="0029781D" w:rsidRDefault="0029781D" w:rsidP="00D41830">
      <w:pPr>
        <w:tabs>
          <w:tab w:val="left" w:pos="0"/>
          <w:tab w:val="left" w:pos="180"/>
        </w:tabs>
        <w:spacing w:after="120"/>
        <w:ind w:right="227"/>
        <w:jc w:val="center"/>
        <w:rPr>
          <w:rFonts w:ascii="Arial" w:hAnsi="Arial" w:cs="Arial"/>
          <w:sz w:val="24"/>
          <w:szCs w:val="24"/>
        </w:rPr>
      </w:pPr>
    </w:p>
    <w:p w:rsidR="00E640E4" w:rsidRDefault="00E640E4" w:rsidP="00D41830">
      <w:pPr>
        <w:tabs>
          <w:tab w:val="left" w:pos="0"/>
          <w:tab w:val="left" w:pos="18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29781D" w:rsidRDefault="0029781D"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777ED8" w:rsidRDefault="00777ED8" w:rsidP="00D41830">
      <w:pPr>
        <w:jc w:val="center"/>
        <w:rPr>
          <w:rFonts w:ascii="Arial" w:hAnsi="Arial" w:cs="Arial"/>
          <w:b/>
          <w:sz w:val="24"/>
          <w:szCs w:val="24"/>
        </w:rPr>
      </w:pPr>
    </w:p>
    <w:p w:rsidR="00777ED8" w:rsidRDefault="00777ED8" w:rsidP="00D41830">
      <w:pPr>
        <w:jc w:val="center"/>
        <w:rPr>
          <w:rFonts w:ascii="Arial" w:hAnsi="Arial" w:cs="Arial"/>
          <w:b/>
          <w:sz w:val="24"/>
          <w:szCs w:val="24"/>
        </w:rPr>
      </w:pPr>
    </w:p>
    <w:p w:rsidR="00777ED8" w:rsidRDefault="00777ED8" w:rsidP="00D41830">
      <w:pPr>
        <w:jc w:val="center"/>
        <w:rPr>
          <w:rFonts w:ascii="Arial" w:hAnsi="Arial" w:cs="Arial"/>
          <w:b/>
          <w:sz w:val="24"/>
          <w:szCs w:val="24"/>
        </w:rPr>
      </w:pPr>
    </w:p>
    <w:p w:rsidR="00777ED8" w:rsidRDefault="00777ED8" w:rsidP="00D41830">
      <w:pPr>
        <w:jc w:val="center"/>
        <w:rPr>
          <w:rFonts w:ascii="Arial" w:hAnsi="Arial" w:cs="Arial"/>
          <w:b/>
          <w:sz w:val="24"/>
          <w:szCs w:val="24"/>
        </w:rPr>
      </w:pPr>
    </w:p>
    <w:p w:rsidR="00777ED8" w:rsidRDefault="00777ED8" w:rsidP="00D41830">
      <w:pPr>
        <w:jc w:val="center"/>
        <w:rPr>
          <w:rFonts w:ascii="Arial" w:hAnsi="Arial" w:cs="Arial"/>
          <w:b/>
          <w:sz w:val="24"/>
          <w:szCs w:val="24"/>
        </w:rPr>
      </w:pPr>
    </w:p>
    <w:p w:rsidR="00777ED8" w:rsidRDefault="00777ED8"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CE33CB" w:rsidRDefault="00CE33CB" w:rsidP="00CE33CB">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CE33CB" w:rsidRPr="00F22EC1" w:rsidRDefault="00CE33CB" w:rsidP="00CE33CB">
      <w:pPr>
        <w:ind w:right="141"/>
        <w:jc w:val="center"/>
        <w:rPr>
          <w:rFonts w:ascii="Arial" w:hAnsi="Arial" w:cs="Arial"/>
          <w:b/>
          <w:sz w:val="24"/>
          <w:szCs w:val="24"/>
        </w:rPr>
      </w:pP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 xml:space="preserve">CONTRATANTE: </w:t>
      </w:r>
      <w:r>
        <w:rPr>
          <w:rFonts w:ascii="Arial" w:hAnsi="Arial" w:cs="Arial"/>
          <w:b/>
          <w:sz w:val="24"/>
          <w:szCs w:val="24"/>
        </w:rPr>
        <w:t>____________________________________________________________</w:t>
      </w:r>
    </w:p>
    <w:p w:rsidR="00CE33CB" w:rsidRPr="00870DBA" w:rsidRDefault="00CE33CB" w:rsidP="00CE33CB">
      <w:pPr>
        <w:pStyle w:val="SemEspaamento"/>
        <w:jc w:val="both"/>
        <w:rPr>
          <w:rFonts w:ascii="Arial" w:hAnsi="Arial" w:cs="Arial"/>
          <w:b/>
          <w:sz w:val="24"/>
          <w:szCs w:val="24"/>
        </w:rPr>
      </w:pPr>
      <w:r>
        <w:rPr>
          <w:rFonts w:ascii="Arial" w:hAnsi="Arial" w:cs="Arial"/>
          <w:b/>
          <w:sz w:val="24"/>
          <w:szCs w:val="24"/>
        </w:rPr>
        <w:t>CONTRATADO</w:t>
      </w:r>
      <w:r w:rsidRPr="00870DBA">
        <w:rPr>
          <w:rFonts w:ascii="Arial" w:hAnsi="Arial" w:cs="Arial"/>
          <w:b/>
          <w:sz w:val="24"/>
          <w:szCs w:val="24"/>
        </w:rPr>
        <w:t>: ____________________________________</w:t>
      </w:r>
      <w:r>
        <w:rPr>
          <w:rFonts w:ascii="Arial" w:hAnsi="Arial" w:cs="Arial"/>
          <w:b/>
          <w:sz w:val="24"/>
          <w:szCs w:val="24"/>
        </w:rPr>
        <w:t>_________________________</w:t>
      </w: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CONTRATO Nº.: _______</w:t>
      </w:r>
      <w:r>
        <w:rPr>
          <w:rFonts w:ascii="Arial" w:hAnsi="Arial" w:cs="Arial"/>
          <w:b/>
          <w:sz w:val="24"/>
          <w:szCs w:val="24"/>
        </w:rPr>
        <w:t>______________________________________________________</w:t>
      </w:r>
    </w:p>
    <w:p w:rsidR="005D0A83" w:rsidRDefault="00CE33CB" w:rsidP="007C0BB7">
      <w:pPr>
        <w:pStyle w:val="Corpodetexto"/>
        <w:jc w:val="both"/>
        <w:rPr>
          <w:rFonts w:ascii="Arial" w:hAnsi="Arial" w:cs="Arial"/>
          <w:b/>
          <w:bCs/>
          <w:sz w:val="24"/>
          <w:szCs w:val="24"/>
        </w:rPr>
      </w:pPr>
      <w:r w:rsidRPr="004B06FA">
        <w:rPr>
          <w:rFonts w:ascii="Arial" w:hAnsi="Arial" w:cs="Arial"/>
          <w:b/>
          <w:sz w:val="24"/>
          <w:szCs w:val="24"/>
        </w:rPr>
        <w:t>OBJETO:</w:t>
      </w:r>
      <w:r w:rsidRPr="00870DBA">
        <w:rPr>
          <w:rFonts w:ascii="Arial" w:hAnsi="Arial" w:cs="Arial"/>
          <w:b/>
        </w:rPr>
        <w:t xml:space="preserve"> </w:t>
      </w:r>
      <w:r w:rsidR="00992258" w:rsidRPr="00992258">
        <w:rPr>
          <w:rFonts w:ascii="Arial" w:hAnsi="Arial" w:cs="Arial"/>
          <w:b/>
          <w:bCs/>
          <w:sz w:val="24"/>
          <w:szCs w:val="24"/>
        </w:rPr>
        <w:t>CONTRATAÇÃO DE EMPRESA PARA EXECUÇÃO DE PROJETO DE ADEQUAÇÃO DE ACESSIBILIDADE E SEGURANÇA NO CEAC PLANALTO NESTE MUNICÍPIO</w:t>
      </w:r>
      <w:r w:rsidR="008E56F0" w:rsidRPr="008E56F0">
        <w:rPr>
          <w:rFonts w:ascii="Arial" w:hAnsi="Arial" w:cs="Arial"/>
          <w:b/>
          <w:bCs/>
          <w:sz w:val="24"/>
          <w:szCs w:val="24"/>
        </w:rPr>
        <w:t>.</w:t>
      </w:r>
    </w:p>
    <w:p w:rsidR="00992258" w:rsidRPr="008E56F0" w:rsidRDefault="00992258" w:rsidP="007C0BB7">
      <w:pPr>
        <w:pStyle w:val="Corpodetexto"/>
        <w:jc w:val="both"/>
        <w:rPr>
          <w:rFonts w:ascii="Arial" w:hAnsi="Arial"/>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ADVOGADOS (s) Nº OAB:_____________________________________________________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Pelo presente TERMO, nós, abaixo identificados:</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1"/>
          <w:numId w:val="10"/>
        </w:numPr>
        <w:tabs>
          <w:tab w:val="clear" w:pos="1800"/>
          <w:tab w:val="num" w:pos="851"/>
        </w:tabs>
        <w:ind w:left="426"/>
        <w:jc w:val="both"/>
        <w:rPr>
          <w:rFonts w:ascii="Arial" w:hAnsi="Arial" w:cs="Arial"/>
          <w:sz w:val="24"/>
          <w:szCs w:val="24"/>
        </w:rPr>
      </w:pPr>
      <w:r>
        <w:rPr>
          <w:rFonts w:ascii="Arial" w:hAnsi="Arial" w:cs="Arial"/>
          <w:sz w:val="24"/>
          <w:szCs w:val="24"/>
        </w:rPr>
        <w:t>Estamos CIENTES de que:</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O ajuste acima referido estará sujeito a análise e julgamento pelo Tribunal de Constas do Estado de São Paulo, cujo trâmite processual ocorrerá pelo sistema eletrônico;</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Qualquer alteração no endereço – residencial ou eletrônico – ou telefones de contato deverá ser comunicada pelo interessado, peticionando no processo.</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0"/>
          <w:numId w:val="10"/>
        </w:numPr>
        <w:tabs>
          <w:tab w:val="clear" w:pos="1440"/>
          <w:tab w:val="num" w:pos="709"/>
        </w:tabs>
        <w:ind w:left="426"/>
        <w:jc w:val="both"/>
        <w:rPr>
          <w:rFonts w:ascii="Arial" w:hAnsi="Arial" w:cs="Arial"/>
          <w:sz w:val="24"/>
          <w:szCs w:val="24"/>
        </w:rPr>
      </w:pPr>
      <w:r>
        <w:rPr>
          <w:rFonts w:ascii="Arial" w:hAnsi="Arial" w:cs="Arial"/>
          <w:sz w:val="24"/>
          <w:szCs w:val="24"/>
        </w:rPr>
        <w:t xml:space="preserve">    Damo-nos por NOTIFICADOS para:</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O acompanhamento dos atos do processo até seu julgamento final e conseq</w:t>
      </w:r>
      <w:r w:rsidR="00FF6C45">
        <w:rPr>
          <w:rFonts w:ascii="Arial" w:hAnsi="Arial" w:cs="Arial"/>
          <w:sz w:val="24"/>
          <w:szCs w:val="24"/>
        </w:rPr>
        <w:t>u</w:t>
      </w:r>
      <w:r>
        <w:rPr>
          <w:rFonts w:ascii="Arial" w:hAnsi="Arial" w:cs="Arial"/>
          <w:sz w:val="24"/>
          <w:szCs w:val="24"/>
        </w:rPr>
        <w:t>ente publicação;</w:t>
      </w: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Se for o caso e de nosso interesse, nos prazos e nas formas legais e regimentais, exercer o direito de defesa, interpor recursos e o que mais couber.</w:t>
      </w:r>
    </w:p>
    <w:p w:rsidR="00800A90" w:rsidRDefault="00800A9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LOCAL e DATA: _________________________________________________________</w:t>
      </w:r>
    </w:p>
    <w:p w:rsidR="00AE6322" w:rsidRDefault="00AE6322" w:rsidP="00CE33CB">
      <w:pPr>
        <w:pStyle w:val="SemEspaamento"/>
        <w:jc w:val="both"/>
        <w:rPr>
          <w:rFonts w:ascii="Arial" w:hAnsi="Arial" w:cs="Arial"/>
          <w:b/>
          <w:sz w:val="24"/>
          <w:szCs w:val="24"/>
        </w:rPr>
      </w:pPr>
    </w:p>
    <w:p w:rsidR="00CE33CB" w:rsidRPr="00D1155E" w:rsidRDefault="00CE33CB" w:rsidP="00CE33CB">
      <w:pPr>
        <w:pStyle w:val="SemEspaamento"/>
        <w:jc w:val="both"/>
        <w:rPr>
          <w:rFonts w:ascii="Arial" w:hAnsi="Arial" w:cs="Arial"/>
          <w:b/>
          <w:sz w:val="24"/>
          <w:szCs w:val="24"/>
        </w:rPr>
      </w:pPr>
      <w:r w:rsidRPr="00D1155E">
        <w:rPr>
          <w:rFonts w:ascii="Arial" w:hAnsi="Arial" w:cs="Arial"/>
          <w:b/>
          <w:sz w:val="24"/>
          <w:szCs w:val="24"/>
        </w:rPr>
        <w:t>GESTOR DO ORGÃO/ENTIDADE:</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Cargo: Secretário de Desenvolvimento Urbano</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CPF: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Data de Nascimento: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RG: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lastRenderedPageBreak/>
        <w:t xml:space="preserve">Endereço residencial completo: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E-mail institucional: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E-mail pessoal: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Telefone (s):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Responsáveis que assinaram o ajuste:</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Pelo CONTRATANTE:</w:t>
      </w:r>
    </w:p>
    <w:p w:rsidR="00A245C0" w:rsidRDefault="00A245C0" w:rsidP="00A245C0">
      <w:pPr>
        <w:pStyle w:val="SemEspaamento"/>
        <w:jc w:val="both"/>
        <w:rPr>
          <w:rFonts w:ascii="Arial" w:hAnsi="Arial" w:cs="Arial"/>
          <w:sz w:val="24"/>
          <w:szCs w:val="24"/>
        </w:rPr>
      </w:pPr>
      <w:r>
        <w:rPr>
          <w:rFonts w:ascii="Arial" w:hAnsi="Arial" w:cs="Arial"/>
          <w:sz w:val="24"/>
          <w:szCs w:val="24"/>
        </w:rPr>
        <w:t>Nome</w:t>
      </w:r>
      <w:r w:rsidRPr="00830F0B">
        <w:rPr>
          <w:rFonts w:ascii="Arial" w:hAnsi="Arial" w:cs="Arial"/>
          <w:sz w:val="24"/>
          <w:szCs w:val="24"/>
        </w:rPr>
        <w:t xml:space="preserve">: Marco Aurélio dos Santos Neves  </w:t>
      </w:r>
    </w:p>
    <w:p w:rsidR="00A245C0" w:rsidRDefault="00A245C0" w:rsidP="00A245C0">
      <w:pPr>
        <w:pStyle w:val="SemEspaamento"/>
        <w:jc w:val="both"/>
        <w:rPr>
          <w:rFonts w:ascii="Arial" w:hAnsi="Arial" w:cs="Arial"/>
          <w:sz w:val="24"/>
          <w:szCs w:val="24"/>
        </w:rPr>
      </w:pPr>
      <w:r>
        <w:rPr>
          <w:rFonts w:ascii="Arial" w:hAnsi="Arial" w:cs="Arial"/>
          <w:sz w:val="24"/>
          <w:szCs w:val="24"/>
        </w:rPr>
        <w:t xml:space="preserve">Cargo: </w:t>
      </w:r>
      <w:r w:rsidRPr="00830F0B">
        <w:rPr>
          <w:rFonts w:ascii="Arial" w:hAnsi="Arial" w:cs="Arial"/>
          <w:sz w:val="24"/>
          <w:szCs w:val="24"/>
        </w:rPr>
        <w:t>Prefeito</w:t>
      </w:r>
    </w:p>
    <w:p w:rsidR="00A245C0" w:rsidRDefault="00A245C0" w:rsidP="00A245C0">
      <w:pPr>
        <w:pStyle w:val="SemEspaamento"/>
        <w:jc w:val="both"/>
        <w:rPr>
          <w:rFonts w:ascii="Arial" w:hAnsi="Arial" w:cs="Arial"/>
          <w:sz w:val="24"/>
          <w:szCs w:val="24"/>
        </w:rPr>
      </w:pPr>
      <w:r>
        <w:rPr>
          <w:rFonts w:ascii="Arial" w:hAnsi="Arial" w:cs="Arial"/>
          <w:sz w:val="24"/>
          <w:szCs w:val="24"/>
        </w:rPr>
        <w:t>CPF:</w:t>
      </w:r>
    </w:p>
    <w:p w:rsidR="00A245C0" w:rsidRDefault="00A245C0" w:rsidP="00A245C0">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A245C0">
      <w:pPr>
        <w:pStyle w:val="SemEspaamento"/>
        <w:jc w:val="both"/>
        <w:rPr>
          <w:rFonts w:ascii="Arial" w:hAnsi="Arial" w:cs="Arial"/>
          <w:sz w:val="24"/>
          <w:szCs w:val="24"/>
        </w:rPr>
      </w:pPr>
    </w:p>
    <w:p w:rsidR="00CE33CB" w:rsidRDefault="00A245C0" w:rsidP="00A245C0">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A245C0" w:rsidRDefault="00A245C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 xml:space="preserve">Nome: </w:t>
      </w:r>
    </w:p>
    <w:p w:rsidR="00F00D16" w:rsidRPr="004468D5" w:rsidRDefault="00CE33CB" w:rsidP="00CE33CB">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sidR="00826B4D">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004468D5" w:rsidRPr="004468D5">
        <w:rPr>
          <w:rFonts w:ascii="Arial" w:hAnsi="Arial" w:cs="Arial"/>
          <w:sz w:val="24"/>
          <w:szCs w:val="24"/>
        </w:rPr>
        <w:t>Educação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b/>
          <w:sz w:val="24"/>
          <w:szCs w:val="24"/>
        </w:rPr>
      </w:pPr>
      <w:r>
        <w:rPr>
          <w:rFonts w:ascii="Arial" w:hAnsi="Arial" w:cs="Arial"/>
          <w:sz w:val="24"/>
          <w:szCs w:val="24"/>
        </w:rPr>
        <w:t>Assinatura:_____________________________________________________________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Pela CONTRATADA:</w:t>
      </w:r>
    </w:p>
    <w:p w:rsidR="00CE33CB" w:rsidRDefault="00CE33CB"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Nome:</w:t>
      </w:r>
    </w:p>
    <w:p w:rsidR="00CE33CB" w:rsidRDefault="00CE33CB" w:rsidP="00CE33CB">
      <w:pPr>
        <w:pStyle w:val="SemEspaamento"/>
        <w:jc w:val="both"/>
        <w:rPr>
          <w:rFonts w:ascii="Arial" w:hAnsi="Arial" w:cs="Arial"/>
          <w:sz w:val="24"/>
          <w:szCs w:val="24"/>
        </w:rPr>
      </w:pPr>
      <w:r>
        <w:rPr>
          <w:rFonts w:ascii="Arial" w:hAnsi="Arial" w:cs="Arial"/>
          <w:sz w:val="24"/>
          <w:szCs w:val="24"/>
        </w:rPr>
        <w:t>Cargo: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727E5D" w:rsidRPr="003A4873" w:rsidRDefault="00CE33CB" w:rsidP="00CE33CB">
      <w:pPr>
        <w:ind w:right="141"/>
        <w:jc w:val="center"/>
        <w:rPr>
          <w:szCs w:val="24"/>
        </w:rPr>
      </w:pPr>
      <w:r>
        <w:rPr>
          <w:rFonts w:ascii="Arial" w:hAnsi="Arial" w:cs="Arial"/>
          <w:sz w:val="24"/>
          <w:szCs w:val="24"/>
        </w:rPr>
        <w:t>Assinatura:_____________________________________________________________</w:t>
      </w:r>
    </w:p>
    <w:sectPr w:rsidR="00727E5D" w:rsidRPr="003A4873" w:rsidSect="003465DF">
      <w:headerReference w:type="default" r:id="rId11"/>
      <w:footerReference w:type="even" r:id="rId12"/>
      <w:footerReference w:type="default" r:id="rId13"/>
      <w:pgSz w:w="11907" w:h="16840" w:code="9"/>
      <w:pgMar w:top="1440" w:right="1077" w:bottom="1440" w:left="1077" w:header="567" w:footer="87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1AE7" w:rsidRDefault="008C1AE7">
      <w:r>
        <w:separator/>
      </w:r>
    </w:p>
  </w:endnote>
  <w:endnote w:type="continuationSeparator" w:id="1">
    <w:p w:rsidR="008C1AE7" w:rsidRDefault="008C1A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7D7" w:rsidRDefault="00B74D80" w:rsidP="004516A1">
    <w:pPr>
      <w:pStyle w:val="Rodap"/>
      <w:framePr w:wrap="around" w:vAnchor="text" w:hAnchor="margin" w:xAlign="right" w:y="1"/>
      <w:rPr>
        <w:rStyle w:val="Nmerodepgina"/>
      </w:rPr>
    </w:pPr>
    <w:r>
      <w:rPr>
        <w:rStyle w:val="Nmerodepgina"/>
      </w:rPr>
      <w:fldChar w:fldCharType="begin"/>
    </w:r>
    <w:r w:rsidR="00F877D7">
      <w:rPr>
        <w:rStyle w:val="Nmerodepgina"/>
      </w:rPr>
      <w:instrText xml:space="preserve">PAGE  </w:instrText>
    </w:r>
    <w:r>
      <w:rPr>
        <w:rStyle w:val="Nmerodepgina"/>
      </w:rPr>
      <w:fldChar w:fldCharType="end"/>
    </w:r>
  </w:p>
  <w:p w:rsidR="00F877D7" w:rsidRDefault="00F877D7" w:rsidP="00C47E9E">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7D7" w:rsidRDefault="00B74D80" w:rsidP="004516A1">
    <w:pPr>
      <w:pStyle w:val="Rodap"/>
      <w:framePr w:wrap="around" w:vAnchor="text" w:hAnchor="margin" w:xAlign="right" w:y="1"/>
      <w:rPr>
        <w:rStyle w:val="Nmerodepgina"/>
      </w:rPr>
    </w:pPr>
    <w:r>
      <w:rPr>
        <w:rStyle w:val="Nmerodepgina"/>
      </w:rPr>
      <w:fldChar w:fldCharType="begin"/>
    </w:r>
    <w:r w:rsidR="00F877D7">
      <w:rPr>
        <w:rStyle w:val="Nmerodepgina"/>
      </w:rPr>
      <w:instrText xml:space="preserve">PAGE  </w:instrText>
    </w:r>
    <w:r>
      <w:rPr>
        <w:rStyle w:val="Nmerodepgina"/>
      </w:rPr>
      <w:fldChar w:fldCharType="separate"/>
    </w:r>
    <w:r w:rsidR="00BC24D6">
      <w:rPr>
        <w:rStyle w:val="Nmerodepgina"/>
        <w:noProof/>
      </w:rPr>
      <w:t>37</w:t>
    </w:r>
    <w:r>
      <w:rPr>
        <w:rStyle w:val="Nmerodepgina"/>
      </w:rPr>
      <w:fldChar w:fldCharType="end"/>
    </w:r>
  </w:p>
  <w:p w:rsidR="00F877D7" w:rsidRDefault="00F877D7" w:rsidP="00E71DD4">
    <w:pPr>
      <w:pStyle w:val="Rodap"/>
      <w:jc w:val="center"/>
    </w:pPr>
    <w:r>
      <w:t xml:space="preserve">Processo Administrativo nº. 1246 / 2022 – Tomada de Preços nº.   </w:t>
    </w:r>
    <w:r w:rsidR="00787AF1">
      <w:t>05</w:t>
    </w:r>
    <w:r>
      <w:t xml:space="preserve"> / 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1AE7" w:rsidRDefault="008C1AE7">
      <w:r>
        <w:separator/>
      </w:r>
    </w:p>
  </w:footnote>
  <w:footnote w:type="continuationSeparator" w:id="1">
    <w:p w:rsidR="008C1AE7" w:rsidRDefault="008C1A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7D7" w:rsidRPr="0083620B" w:rsidRDefault="00F877D7"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F877D7" w:rsidRPr="0083620B" w:rsidRDefault="00F877D7"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F877D7" w:rsidRPr="00D15B80" w:rsidRDefault="00F877D7"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F877D7" w:rsidRPr="00D15B80" w:rsidRDefault="00F877D7" w:rsidP="00844017">
    <w:pPr>
      <w:pStyle w:val="Cabealho"/>
      <w:jc w:val="center"/>
      <w:rPr>
        <w:lang w:val="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4"/>
  </w:num>
  <w:num w:numId="5">
    <w:abstractNumId w:val="10"/>
  </w:num>
  <w:num w:numId="6">
    <w:abstractNumId w:val="11"/>
  </w:num>
  <w:num w:numId="7">
    <w:abstractNumId w:val="6"/>
  </w:num>
  <w:num w:numId="8">
    <w:abstractNumId w:val="1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10626"/>
  </w:hdrShapeDefaults>
  <w:footnotePr>
    <w:footnote w:id="0"/>
    <w:footnote w:id="1"/>
  </w:footnotePr>
  <w:endnotePr>
    <w:endnote w:id="0"/>
    <w:endnote w:id="1"/>
  </w:endnotePr>
  <w:compat/>
  <w:rsids>
    <w:rsidRoot w:val="00E322EC"/>
    <w:rsid w:val="0000005A"/>
    <w:rsid w:val="00000558"/>
    <w:rsid w:val="00000676"/>
    <w:rsid w:val="00000977"/>
    <w:rsid w:val="00000D06"/>
    <w:rsid w:val="00000EDB"/>
    <w:rsid w:val="000017D8"/>
    <w:rsid w:val="00001912"/>
    <w:rsid w:val="00001C89"/>
    <w:rsid w:val="000028E0"/>
    <w:rsid w:val="00002ACC"/>
    <w:rsid w:val="00002E10"/>
    <w:rsid w:val="00002F0A"/>
    <w:rsid w:val="00003308"/>
    <w:rsid w:val="000038C6"/>
    <w:rsid w:val="000039C3"/>
    <w:rsid w:val="00003A41"/>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622"/>
    <w:rsid w:val="0001163C"/>
    <w:rsid w:val="000121C8"/>
    <w:rsid w:val="00012212"/>
    <w:rsid w:val="00012773"/>
    <w:rsid w:val="000136D0"/>
    <w:rsid w:val="0001398A"/>
    <w:rsid w:val="00013AA0"/>
    <w:rsid w:val="00013C17"/>
    <w:rsid w:val="00013E06"/>
    <w:rsid w:val="00014754"/>
    <w:rsid w:val="000148C6"/>
    <w:rsid w:val="00014AAE"/>
    <w:rsid w:val="00015B2B"/>
    <w:rsid w:val="00016008"/>
    <w:rsid w:val="00016187"/>
    <w:rsid w:val="0001699E"/>
    <w:rsid w:val="00016A9B"/>
    <w:rsid w:val="0001708E"/>
    <w:rsid w:val="000171D7"/>
    <w:rsid w:val="000172C0"/>
    <w:rsid w:val="00017399"/>
    <w:rsid w:val="000175D2"/>
    <w:rsid w:val="00017762"/>
    <w:rsid w:val="0001793A"/>
    <w:rsid w:val="00017B60"/>
    <w:rsid w:val="0002038F"/>
    <w:rsid w:val="000216CD"/>
    <w:rsid w:val="00021819"/>
    <w:rsid w:val="00021A47"/>
    <w:rsid w:val="00021B19"/>
    <w:rsid w:val="0002203A"/>
    <w:rsid w:val="00022445"/>
    <w:rsid w:val="00022F09"/>
    <w:rsid w:val="00023251"/>
    <w:rsid w:val="00023553"/>
    <w:rsid w:val="000242F5"/>
    <w:rsid w:val="000259AD"/>
    <w:rsid w:val="00025E0E"/>
    <w:rsid w:val="000261FF"/>
    <w:rsid w:val="000265C1"/>
    <w:rsid w:val="000269FE"/>
    <w:rsid w:val="0002764A"/>
    <w:rsid w:val="00027704"/>
    <w:rsid w:val="00027806"/>
    <w:rsid w:val="00027F18"/>
    <w:rsid w:val="00030372"/>
    <w:rsid w:val="00031141"/>
    <w:rsid w:val="00031439"/>
    <w:rsid w:val="0003253D"/>
    <w:rsid w:val="000325E5"/>
    <w:rsid w:val="00033E8E"/>
    <w:rsid w:val="0003475D"/>
    <w:rsid w:val="0003519B"/>
    <w:rsid w:val="00035274"/>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64E"/>
    <w:rsid w:val="00044BC3"/>
    <w:rsid w:val="00044CD1"/>
    <w:rsid w:val="00045129"/>
    <w:rsid w:val="0004521F"/>
    <w:rsid w:val="00045C7A"/>
    <w:rsid w:val="00045CBF"/>
    <w:rsid w:val="00046031"/>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5BAC"/>
    <w:rsid w:val="00056316"/>
    <w:rsid w:val="00056AAB"/>
    <w:rsid w:val="00056DA0"/>
    <w:rsid w:val="00056E15"/>
    <w:rsid w:val="0006013A"/>
    <w:rsid w:val="0006024F"/>
    <w:rsid w:val="0006081B"/>
    <w:rsid w:val="00060FC9"/>
    <w:rsid w:val="00062068"/>
    <w:rsid w:val="000621C2"/>
    <w:rsid w:val="000622D8"/>
    <w:rsid w:val="000631C5"/>
    <w:rsid w:val="00063B83"/>
    <w:rsid w:val="00063D97"/>
    <w:rsid w:val="00063F63"/>
    <w:rsid w:val="000642E0"/>
    <w:rsid w:val="0006446F"/>
    <w:rsid w:val="000645A8"/>
    <w:rsid w:val="000647FD"/>
    <w:rsid w:val="00064A61"/>
    <w:rsid w:val="00065224"/>
    <w:rsid w:val="000654AB"/>
    <w:rsid w:val="000654D2"/>
    <w:rsid w:val="00065873"/>
    <w:rsid w:val="00066123"/>
    <w:rsid w:val="0006691B"/>
    <w:rsid w:val="00067F32"/>
    <w:rsid w:val="00067F42"/>
    <w:rsid w:val="000706AC"/>
    <w:rsid w:val="0007073A"/>
    <w:rsid w:val="00070FF8"/>
    <w:rsid w:val="0007139C"/>
    <w:rsid w:val="00072668"/>
    <w:rsid w:val="000730F1"/>
    <w:rsid w:val="00073572"/>
    <w:rsid w:val="00073830"/>
    <w:rsid w:val="00073A61"/>
    <w:rsid w:val="00073A7C"/>
    <w:rsid w:val="00073CCA"/>
    <w:rsid w:val="00074DDA"/>
    <w:rsid w:val="00074FEA"/>
    <w:rsid w:val="000750C4"/>
    <w:rsid w:val="00075185"/>
    <w:rsid w:val="000752B1"/>
    <w:rsid w:val="0007536C"/>
    <w:rsid w:val="00075706"/>
    <w:rsid w:val="000758B3"/>
    <w:rsid w:val="00075945"/>
    <w:rsid w:val="00075C13"/>
    <w:rsid w:val="00075DCA"/>
    <w:rsid w:val="00076420"/>
    <w:rsid w:val="00076B48"/>
    <w:rsid w:val="00076BBF"/>
    <w:rsid w:val="00077FB6"/>
    <w:rsid w:val="0008088C"/>
    <w:rsid w:val="00080B0B"/>
    <w:rsid w:val="00081505"/>
    <w:rsid w:val="00081A5A"/>
    <w:rsid w:val="00081D8A"/>
    <w:rsid w:val="00081FDA"/>
    <w:rsid w:val="000827CC"/>
    <w:rsid w:val="00082BD8"/>
    <w:rsid w:val="00083178"/>
    <w:rsid w:val="0008348D"/>
    <w:rsid w:val="00084347"/>
    <w:rsid w:val="00084A2D"/>
    <w:rsid w:val="00085FA6"/>
    <w:rsid w:val="00086315"/>
    <w:rsid w:val="000866EE"/>
    <w:rsid w:val="00086D0A"/>
    <w:rsid w:val="00086D49"/>
    <w:rsid w:val="00086DA4"/>
    <w:rsid w:val="00087DB2"/>
    <w:rsid w:val="000909CD"/>
    <w:rsid w:val="00090EAE"/>
    <w:rsid w:val="00090FB8"/>
    <w:rsid w:val="00091E7C"/>
    <w:rsid w:val="000922A5"/>
    <w:rsid w:val="000925AD"/>
    <w:rsid w:val="00092618"/>
    <w:rsid w:val="0009292E"/>
    <w:rsid w:val="00093143"/>
    <w:rsid w:val="000931B5"/>
    <w:rsid w:val="000933FF"/>
    <w:rsid w:val="00093FB7"/>
    <w:rsid w:val="00094408"/>
    <w:rsid w:val="000949A7"/>
    <w:rsid w:val="00094F16"/>
    <w:rsid w:val="00094FF8"/>
    <w:rsid w:val="000950F4"/>
    <w:rsid w:val="00095288"/>
    <w:rsid w:val="00095535"/>
    <w:rsid w:val="00095A55"/>
    <w:rsid w:val="000961C6"/>
    <w:rsid w:val="000964BB"/>
    <w:rsid w:val="00096614"/>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AA"/>
    <w:rsid w:val="000A46DA"/>
    <w:rsid w:val="000A58DA"/>
    <w:rsid w:val="000A5C6A"/>
    <w:rsid w:val="000A5F0B"/>
    <w:rsid w:val="000A6033"/>
    <w:rsid w:val="000A63C8"/>
    <w:rsid w:val="000A66C1"/>
    <w:rsid w:val="000A73B1"/>
    <w:rsid w:val="000A76CD"/>
    <w:rsid w:val="000A76D7"/>
    <w:rsid w:val="000A77E3"/>
    <w:rsid w:val="000A783C"/>
    <w:rsid w:val="000A78BF"/>
    <w:rsid w:val="000A7B65"/>
    <w:rsid w:val="000A7CA9"/>
    <w:rsid w:val="000B0ABC"/>
    <w:rsid w:val="000B0E32"/>
    <w:rsid w:val="000B0EF8"/>
    <w:rsid w:val="000B1151"/>
    <w:rsid w:val="000B14CA"/>
    <w:rsid w:val="000B16C5"/>
    <w:rsid w:val="000B18C2"/>
    <w:rsid w:val="000B1E1A"/>
    <w:rsid w:val="000B1EEE"/>
    <w:rsid w:val="000B2204"/>
    <w:rsid w:val="000B2352"/>
    <w:rsid w:val="000B236F"/>
    <w:rsid w:val="000B2ACA"/>
    <w:rsid w:val="000B3525"/>
    <w:rsid w:val="000B3EE8"/>
    <w:rsid w:val="000B4385"/>
    <w:rsid w:val="000B4588"/>
    <w:rsid w:val="000B4DD8"/>
    <w:rsid w:val="000B4F5A"/>
    <w:rsid w:val="000B55E7"/>
    <w:rsid w:val="000B56BF"/>
    <w:rsid w:val="000B61A7"/>
    <w:rsid w:val="000B6AF0"/>
    <w:rsid w:val="000B74F4"/>
    <w:rsid w:val="000B75B7"/>
    <w:rsid w:val="000B75C0"/>
    <w:rsid w:val="000B7AE6"/>
    <w:rsid w:val="000B7E96"/>
    <w:rsid w:val="000C0979"/>
    <w:rsid w:val="000C0B34"/>
    <w:rsid w:val="000C0DF5"/>
    <w:rsid w:val="000C10BB"/>
    <w:rsid w:val="000C152E"/>
    <w:rsid w:val="000C17CB"/>
    <w:rsid w:val="000C18EB"/>
    <w:rsid w:val="000C260D"/>
    <w:rsid w:val="000C2A89"/>
    <w:rsid w:val="000C38CA"/>
    <w:rsid w:val="000C3999"/>
    <w:rsid w:val="000C3A19"/>
    <w:rsid w:val="000C3A91"/>
    <w:rsid w:val="000C3E70"/>
    <w:rsid w:val="000C3FA3"/>
    <w:rsid w:val="000C4209"/>
    <w:rsid w:val="000C4E63"/>
    <w:rsid w:val="000C53EA"/>
    <w:rsid w:val="000C584F"/>
    <w:rsid w:val="000C5E5F"/>
    <w:rsid w:val="000C61FB"/>
    <w:rsid w:val="000C629B"/>
    <w:rsid w:val="000C6B5C"/>
    <w:rsid w:val="000C6D4E"/>
    <w:rsid w:val="000C7051"/>
    <w:rsid w:val="000C7282"/>
    <w:rsid w:val="000C7BCA"/>
    <w:rsid w:val="000D01D7"/>
    <w:rsid w:val="000D023B"/>
    <w:rsid w:val="000D0979"/>
    <w:rsid w:val="000D135F"/>
    <w:rsid w:val="000D2143"/>
    <w:rsid w:val="000D23F3"/>
    <w:rsid w:val="000D2AC4"/>
    <w:rsid w:val="000D2DB2"/>
    <w:rsid w:val="000D32A7"/>
    <w:rsid w:val="000D3F36"/>
    <w:rsid w:val="000D43E6"/>
    <w:rsid w:val="000D46B9"/>
    <w:rsid w:val="000D48A9"/>
    <w:rsid w:val="000D51D5"/>
    <w:rsid w:val="000D661F"/>
    <w:rsid w:val="000D69E0"/>
    <w:rsid w:val="000D6BC8"/>
    <w:rsid w:val="000D6E48"/>
    <w:rsid w:val="000D7D4F"/>
    <w:rsid w:val="000D7E2B"/>
    <w:rsid w:val="000E0A65"/>
    <w:rsid w:val="000E0B6A"/>
    <w:rsid w:val="000E1C2E"/>
    <w:rsid w:val="000E1EAF"/>
    <w:rsid w:val="000E1F5D"/>
    <w:rsid w:val="000E2669"/>
    <w:rsid w:val="000E2A2D"/>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F22"/>
    <w:rsid w:val="000E7E2D"/>
    <w:rsid w:val="000F0210"/>
    <w:rsid w:val="000F03AA"/>
    <w:rsid w:val="000F04AD"/>
    <w:rsid w:val="000F0843"/>
    <w:rsid w:val="000F0C7D"/>
    <w:rsid w:val="000F25CD"/>
    <w:rsid w:val="000F27AE"/>
    <w:rsid w:val="000F31ED"/>
    <w:rsid w:val="000F36EC"/>
    <w:rsid w:val="000F3C93"/>
    <w:rsid w:val="000F4228"/>
    <w:rsid w:val="000F4745"/>
    <w:rsid w:val="000F49E7"/>
    <w:rsid w:val="000F5AC2"/>
    <w:rsid w:val="000F5D77"/>
    <w:rsid w:val="000F6869"/>
    <w:rsid w:val="000F6E17"/>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44B"/>
    <w:rsid w:val="0010684A"/>
    <w:rsid w:val="00106B93"/>
    <w:rsid w:val="00107656"/>
    <w:rsid w:val="0010765B"/>
    <w:rsid w:val="001108B3"/>
    <w:rsid w:val="00111467"/>
    <w:rsid w:val="00111AB2"/>
    <w:rsid w:val="001122FC"/>
    <w:rsid w:val="0011247B"/>
    <w:rsid w:val="00112B8A"/>
    <w:rsid w:val="001131EF"/>
    <w:rsid w:val="00113C96"/>
    <w:rsid w:val="00113E20"/>
    <w:rsid w:val="001143EE"/>
    <w:rsid w:val="0011520D"/>
    <w:rsid w:val="00115233"/>
    <w:rsid w:val="0011544F"/>
    <w:rsid w:val="00115579"/>
    <w:rsid w:val="0011646C"/>
    <w:rsid w:val="00116745"/>
    <w:rsid w:val="00116751"/>
    <w:rsid w:val="00116B66"/>
    <w:rsid w:val="00116D33"/>
    <w:rsid w:val="001170B2"/>
    <w:rsid w:val="0011766F"/>
    <w:rsid w:val="00117D87"/>
    <w:rsid w:val="001200CD"/>
    <w:rsid w:val="001206A5"/>
    <w:rsid w:val="0012103B"/>
    <w:rsid w:val="00121194"/>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363"/>
    <w:rsid w:val="0013150E"/>
    <w:rsid w:val="001319E9"/>
    <w:rsid w:val="00131CAA"/>
    <w:rsid w:val="0013202B"/>
    <w:rsid w:val="00132313"/>
    <w:rsid w:val="00133588"/>
    <w:rsid w:val="00133FA6"/>
    <w:rsid w:val="0013416E"/>
    <w:rsid w:val="0013445B"/>
    <w:rsid w:val="00135218"/>
    <w:rsid w:val="001364DD"/>
    <w:rsid w:val="001367FF"/>
    <w:rsid w:val="00137917"/>
    <w:rsid w:val="00137A61"/>
    <w:rsid w:val="001400C9"/>
    <w:rsid w:val="001406D4"/>
    <w:rsid w:val="00140BD8"/>
    <w:rsid w:val="00141204"/>
    <w:rsid w:val="00141321"/>
    <w:rsid w:val="00141DE0"/>
    <w:rsid w:val="00141F89"/>
    <w:rsid w:val="0014200A"/>
    <w:rsid w:val="00142163"/>
    <w:rsid w:val="001426DD"/>
    <w:rsid w:val="00142A80"/>
    <w:rsid w:val="00142BE6"/>
    <w:rsid w:val="00143118"/>
    <w:rsid w:val="00143407"/>
    <w:rsid w:val="00143F33"/>
    <w:rsid w:val="001443AF"/>
    <w:rsid w:val="00145246"/>
    <w:rsid w:val="00145867"/>
    <w:rsid w:val="00145DC8"/>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41C0"/>
    <w:rsid w:val="0015533E"/>
    <w:rsid w:val="00155771"/>
    <w:rsid w:val="0015679F"/>
    <w:rsid w:val="00156859"/>
    <w:rsid w:val="00156FDF"/>
    <w:rsid w:val="0015773F"/>
    <w:rsid w:val="00157FBF"/>
    <w:rsid w:val="00157FCC"/>
    <w:rsid w:val="001612E2"/>
    <w:rsid w:val="0016213A"/>
    <w:rsid w:val="001623DD"/>
    <w:rsid w:val="00162BEE"/>
    <w:rsid w:val="001630B3"/>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77C"/>
    <w:rsid w:val="00174025"/>
    <w:rsid w:val="001743E1"/>
    <w:rsid w:val="001748EB"/>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FD4"/>
    <w:rsid w:val="0018344D"/>
    <w:rsid w:val="00183578"/>
    <w:rsid w:val="0018393C"/>
    <w:rsid w:val="00183B1F"/>
    <w:rsid w:val="00183B34"/>
    <w:rsid w:val="001840C6"/>
    <w:rsid w:val="00184125"/>
    <w:rsid w:val="00184E68"/>
    <w:rsid w:val="001851A5"/>
    <w:rsid w:val="00185B4D"/>
    <w:rsid w:val="00187F48"/>
    <w:rsid w:val="00187FF2"/>
    <w:rsid w:val="00190879"/>
    <w:rsid w:val="00190E74"/>
    <w:rsid w:val="00191830"/>
    <w:rsid w:val="00192191"/>
    <w:rsid w:val="00192914"/>
    <w:rsid w:val="001931C7"/>
    <w:rsid w:val="001933F5"/>
    <w:rsid w:val="00193942"/>
    <w:rsid w:val="001953A0"/>
    <w:rsid w:val="001954F4"/>
    <w:rsid w:val="00195572"/>
    <w:rsid w:val="0019583E"/>
    <w:rsid w:val="00196356"/>
    <w:rsid w:val="00196476"/>
    <w:rsid w:val="0019794A"/>
    <w:rsid w:val="001979AC"/>
    <w:rsid w:val="001A0286"/>
    <w:rsid w:val="001A1BCD"/>
    <w:rsid w:val="001A1E12"/>
    <w:rsid w:val="001A1EC0"/>
    <w:rsid w:val="001A2515"/>
    <w:rsid w:val="001A34D8"/>
    <w:rsid w:val="001A3FFA"/>
    <w:rsid w:val="001A4612"/>
    <w:rsid w:val="001A4B87"/>
    <w:rsid w:val="001A4E23"/>
    <w:rsid w:val="001A5111"/>
    <w:rsid w:val="001A5179"/>
    <w:rsid w:val="001A5243"/>
    <w:rsid w:val="001A526E"/>
    <w:rsid w:val="001A5458"/>
    <w:rsid w:val="001A5554"/>
    <w:rsid w:val="001A5FA8"/>
    <w:rsid w:val="001A635A"/>
    <w:rsid w:val="001A6B84"/>
    <w:rsid w:val="001A6F57"/>
    <w:rsid w:val="001A7316"/>
    <w:rsid w:val="001A762C"/>
    <w:rsid w:val="001B076D"/>
    <w:rsid w:val="001B08D6"/>
    <w:rsid w:val="001B10BB"/>
    <w:rsid w:val="001B1AD2"/>
    <w:rsid w:val="001B1C67"/>
    <w:rsid w:val="001B1C83"/>
    <w:rsid w:val="001B1F98"/>
    <w:rsid w:val="001B48AD"/>
    <w:rsid w:val="001B4E3C"/>
    <w:rsid w:val="001B5397"/>
    <w:rsid w:val="001B54EC"/>
    <w:rsid w:val="001B5E13"/>
    <w:rsid w:val="001B64F8"/>
    <w:rsid w:val="001B6B85"/>
    <w:rsid w:val="001B6BC5"/>
    <w:rsid w:val="001B6F94"/>
    <w:rsid w:val="001B7F93"/>
    <w:rsid w:val="001C143D"/>
    <w:rsid w:val="001C174E"/>
    <w:rsid w:val="001C1B9A"/>
    <w:rsid w:val="001C1E78"/>
    <w:rsid w:val="001C25BD"/>
    <w:rsid w:val="001C3742"/>
    <w:rsid w:val="001C39FD"/>
    <w:rsid w:val="001C459D"/>
    <w:rsid w:val="001C483A"/>
    <w:rsid w:val="001C518D"/>
    <w:rsid w:val="001C5271"/>
    <w:rsid w:val="001C60EB"/>
    <w:rsid w:val="001C62A1"/>
    <w:rsid w:val="001C63AB"/>
    <w:rsid w:val="001C7BAE"/>
    <w:rsid w:val="001D0379"/>
    <w:rsid w:val="001D075A"/>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712"/>
    <w:rsid w:val="001D6C20"/>
    <w:rsid w:val="001D76AC"/>
    <w:rsid w:val="001D780A"/>
    <w:rsid w:val="001D78DC"/>
    <w:rsid w:val="001D7DE3"/>
    <w:rsid w:val="001E06DF"/>
    <w:rsid w:val="001E0CCF"/>
    <w:rsid w:val="001E1031"/>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847"/>
    <w:rsid w:val="001E6C2B"/>
    <w:rsid w:val="001E7015"/>
    <w:rsid w:val="001E71A0"/>
    <w:rsid w:val="001E787A"/>
    <w:rsid w:val="001E7E1A"/>
    <w:rsid w:val="001F0DB9"/>
    <w:rsid w:val="001F0E49"/>
    <w:rsid w:val="001F0F3E"/>
    <w:rsid w:val="001F1BC6"/>
    <w:rsid w:val="001F1D94"/>
    <w:rsid w:val="001F1EF6"/>
    <w:rsid w:val="001F2983"/>
    <w:rsid w:val="001F2C29"/>
    <w:rsid w:val="001F2E99"/>
    <w:rsid w:val="001F2F26"/>
    <w:rsid w:val="001F3547"/>
    <w:rsid w:val="001F37A9"/>
    <w:rsid w:val="001F3840"/>
    <w:rsid w:val="001F43C5"/>
    <w:rsid w:val="001F4442"/>
    <w:rsid w:val="001F47B5"/>
    <w:rsid w:val="001F5633"/>
    <w:rsid w:val="001F5704"/>
    <w:rsid w:val="001F6429"/>
    <w:rsid w:val="001F652D"/>
    <w:rsid w:val="001F6540"/>
    <w:rsid w:val="001F6AF3"/>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6C1"/>
    <w:rsid w:val="00215945"/>
    <w:rsid w:val="00216C9A"/>
    <w:rsid w:val="00216FEA"/>
    <w:rsid w:val="00217472"/>
    <w:rsid w:val="00217AB6"/>
    <w:rsid w:val="00220857"/>
    <w:rsid w:val="00220986"/>
    <w:rsid w:val="00220B6C"/>
    <w:rsid w:val="00221010"/>
    <w:rsid w:val="002211F8"/>
    <w:rsid w:val="00221401"/>
    <w:rsid w:val="00222ACF"/>
    <w:rsid w:val="00223214"/>
    <w:rsid w:val="00224863"/>
    <w:rsid w:val="00224B63"/>
    <w:rsid w:val="00224BE1"/>
    <w:rsid w:val="00224CD3"/>
    <w:rsid w:val="0022568B"/>
    <w:rsid w:val="00225768"/>
    <w:rsid w:val="00225794"/>
    <w:rsid w:val="00225EB8"/>
    <w:rsid w:val="00227682"/>
    <w:rsid w:val="002304A1"/>
    <w:rsid w:val="0023052B"/>
    <w:rsid w:val="00230A0F"/>
    <w:rsid w:val="00230B44"/>
    <w:rsid w:val="0023213C"/>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40A0E"/>
    <w:rsid w:val="00240BB0"/>
    <w:rsid w:val="00241579"/>
    <w:rsid w:val="00241DF0"/>
    <w:rsid w:val="002429A4"/>
    <w:rsid w:val="002432D3"/>
    <w:rsid w:val="002434A0"/>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F65"/>
    <w:rsid w:val="00251162"/>
    <w:rsid w:val="002511D1"/>
    <w:rsid w:val="00252AC5"/>
    <w:rsid w:val="00253D7B"/>
    <w:rsid w:val="002541B2"/>
    <w:rsid w:val="002541DE"/>
    <w:rsid w:val="00254469"/>
    <w:rsid w:val="00254632"/>
    <w:rsid w:val="002548FC"/>
    <w:rsid w:val="0025574B"/>
    <w:rsid w:val="00255F73"/>
    <w:rsid w:val="002561AA"/>
    <w:rsid w:val="002567ED"/>
    <w:rsid w:val="00256958"/>
    <w:rsid w:val="0025727D"/>
    <w:rsid w:val="002576B9"/>
    <w:rsid w:val="00257FA8"/>
    <w:rsid w:val="00260582"/>
    <w:rsid w:val="00260B1F"/>
    <w:rsid w:val="00261580"/>
    <w:rsid w:val="002619FB"/>
    <w:rsid w:val="0026297E"/>
    <w:rsid w:val="00263310"/>
    <w:rsid w:val="002635A7"/>
    <w:rsid w:val="0026400A"/>
    <w:rsid w:val="00266179"/>
    <w:rsid w:val="002666DE"/>
    <w:rsid w:val="002673A3"/>
    <w:rsid w:val="002673F7"/>
    <w:rsid w:val="00267D30"/>
    <w:rsid w:val="0027015F"/>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6D3"/>
    <w:rsid w:val="00283906"/>
    <w:rsid w:val="00284C41"/>
    <w:rsid w:val="00284D27"/>
    <w:rsid w:val="00284FB9"/>
    <w:rsid w:val="0028502E"/>
    <w:rsid w:val="00285E09"/>
    <w:rsid w:val="002867A6"/>
    <w:rsid w:val="00286DBD"/>
    <w:rsid w:val="002876C9"/>
    <w:rsid w:val="002878E4"/>
    <w:rsid w:val="002879B8"/>
    <w:rsid w:val="002911FB"/>
    <w:rsid w:val="002915D6"/>
    <w:rsid w:val="00291B4A"/>
    <w:rsid w:val="00291E42"/>
    <w:rsid w:val="002923A8"/>
    <w:rsid w:val="002928AB"/>
    <w:rsid w:val="002930EE"/>
    <w:rsid w:val="002942A4"/>
    <w:rsid w:val="002947F8"/>
    <w:rsid w:val="00294B40"/>
    <w:rsid w:val="00294C7E"/>
    <w:rsid w:val="00294E38"/>
    <w:rsid w:val="0029549D"/>
    <w:rsid w:val="00296183"/>
    <w:rsid w:val="002964FF"/>
    <w:rsid w:val="00296507"/>
    <w:rsid w:val="0029781D"/>
    <w:rsid w:val="0029793D"/>
    <w:rsid w:val="002A0885"/>
    <w:rsid w:val="002A0899"/>
    <w:rsid w:val="002A11F0"/>
    <w:rsid w:val="002A1308"/>
    <w:rsid w:val="002A2454"/>
    <w:rsid w:val="002A262F"/>
    <w:rsid w:val="002A28A3"/>
    <w:rsid w:val="002A2DD3"/>
    <w:rsid w:val="002A341C"/>
    <w:rsid w:val="002A3B2B"/>
    <w:rsid w:val="002A419A"/>
    <w:rsid w:val="002A435A"/>
    <w:rsid w:val="002A464E"/>
    <w:rsid w:val="002A4883"/>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CB5"/>
    <w:rsid w:val="002B3E85"/>
    <w:rsid w:val="002B4008"/>
    <w:rsid w:val="002B556E"/>
    <w:rsid w:val="002B58F8"/>
    <w:rsid w:val="002B7179"/>
    <w:rsid w:val="002B7FD9"/>
    <w:rsid w:val="002C0702"/>
    <w:rsid w:val="002C0865"/>
    <w:rsid w:val="002C168E"/>
    <w:rsid w:val="002C260C"/>
    <w:rsid w:val="002C3D68"/>
    <w:rsid w:val="002C464C"/>
    <w:rsid w:val="002C48FD"/>
    <w:rsid w:val="002C4E00"/>
    <w:rsid w:val="002C51AF"/>
    <w:rsid w:val="002C55E8"/>
    <w:rsid w:val="002C67DD"/>
    <w:rsid w:val="002C7A8C"/>
    <w:rsid w:val="002C7C18"/>
    <w:rsid w:val="002D0276"/>
    <w:rsid w:val="002D065D"/>
    <w:rsid w:val="002D0995"/>
    <w:rsid w:val="002D16EE"/>
    <w:rsid w:val="002D1C1E"/>
    <w:rsid w:val="002D229D"/>
    <w:rsid w:val="002D25B1"/>
    <w:rsid w:val="002D2A38"/>
    <w:rsid w:val="002D2C09"/>
    <w:rsid w:val="002D2CFC"/>
    <w:rsid w:val="002D38D7"/>
    <w:rsid w:val="002D3BDB"/>
    <w:rsid w:val="002D4348"/>
    <w:rsid w:val="002D4E3F"/>
    <w:rsid w:val="002D5272"/>
    <w:rsid w:val="002D5821"/>
    <w:rsid w:val="002D5B13"/>
    <w:rsid w:val="002D5E03"/>
    <w:rsid w:val="002E0292"/>
    <w:rsid w:val="002E1618"/>
    <w:rsid w:val="002E17A4"/>
    <w:rsid w:val="002E1AA3"/>
    <w:rsid w:val="002E2000"/>
    <w:rsid w:val="002E23D9"/>
    <w:rsid w:val="002E3A16"/>
    <w:rsid w:val="002E3E9A"/>
    <w:rsid w:val="002E3FEB"/>
    <w:rsid w:val="002E50B5"/>
    <w:rsid w:val="002E51ED"/>
    <w:rsid w:val="002E5AAD"/>
    <w:rsid w:val="002E6C43"/>
    <w:rsid w:val="002E6FFF"/>
    <w:rsid w:val="002F089C"/>
    <w:rsid w:val="002F1639"/>
    <w:rsid w:val="002F1916"/>
    <w:rsid w:val="002F19D6"/>
    <w:rsid w:val="002F1B3C"/>
    <w:rsid w:val="002F1E3E"/>
    <w:rsid w:val="002F2636"/>
    <w:rsid w:val="002F28A1"/>
    <w:rsid w:val="002F3F29"/>
    <w:rsid w:val="002F4700"/>
    <w:rsid w:val="002F478F"/>
    <w:rsid w:val="002F4B07"/>
    <w:rsid w:val="002F530D"/>
    <w:rsid w:val="002F5642"/>
    <w:rsid w:val="002F5953"/>
    <w:rsid w:val="002F64E1"/>
    <w:rsid w:val="002F67F8"/>
    <w:rsid w:val="002F6C34"/>
    <w:rsid w:val="002F6DB7"/>
    <w:rsid w:val="002F72A9"/>
    <w:rsid w:val="003000DF"/>
    <w:rsid w:val="003004D3"/>
    <w:rsid w:val="00300976"/>
    <w:rsid w:val="00300A4F"/>
    <w:rsid w:val="00300EF6"/>
    <w:rsid w:val="00300F52"/>
    <w:rsid w:val="00301A5B"/>
    <w:rsid w:val="0030278B"/>
    <w:rsid w:val="003029D0"/>
    <w:rsid w:val="003030A2"/>
    <w:rsid w:val="00303160"/>
    <w:rsid w:val="003033C4"/>
    <w:rsid w:val="00303424"/>
    <w:rsid w:val="00303753"/>
    <w:rsid w:val="00303A47"/>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53"/>
    <w:rsid w:val="0031479F"/>
    <w:rsid w:val="0031494F"/>
    <w:rsid w:val="00314F33"/>
    <w:rsid w:val="00315142"/>
    <w:rsid w:val="00315645"/>
    <w:rsid w:val="00316026"/>
    <w:rsid w:val="003160A3"/>
    <w:rsid w:val="003161B9"/>
    <w:rsid w:val="003170C2"/>
    <w:rsid w:val="003178B5"/>
    <w:rsid w:val="0032044D"/>
    <w:rsid w:val="00320AE6"/>
    <w:rsid w:val="00320D0E"/>
    <w:rsid w:val="003210A5"/>
    <w:rsid w:val="00322829"/>
    <w:rsid w:val="00322F4C"/>
    <w:rsid w:val="0032318B"/>
    <w:rsid w:val="003245B3"/>
    <w:rsid w:val="003256C9"/>
    <w:rsid w:val="00325B8C"/>
    <w:rsid w:val="003260D8"/>
    <w:rsid w:val="0032685A"/>
    <w:rsid w:val="00326A76"/>
    <w:rsid w:val="00327253"/>
    <w:rsid w:val="00327428"/>
    <w:rsid w:val="003274E3"/>
    <w:rsid w:val="00327E63"/>
    <w:rsid w:val="003303B3"/>
    <w:rsid w:val="00330AF1"/>
    <w:rsid w:val="00331543"/>
    <w:rsid w:val="00331871"/>
    <w:rsid w:val="003328FB"/>
    <w:rsid w:val="00332C08"/>
    <w:rsid w:val="0033309B"/>
    <w:rsid w:val="0033319C"/>
    <w:rsid w:val="00333310"/>
    <w:rsid w:val="00333C3E"/>
    <w:rsid w:val="00333C95"/>
    <w:rsid w:val="00333DD7"/>
    <w:rsid w:val="0033432F"/>
    <w:rsid w:val="003348BB"/>
    <w:rsid w:val="00334B49"/>
    <w:rsid w:val="00335C71"/>
    <w:rsid w:val="00335D9A"/>
    <w:rsid w:val="00335E8A"/>
    <w:rsid w:val="003362C8"/>
    <w:rsid w:val="003366F3"/>
    <w:rsid w:val="0033673F"/>
    <w:rsid w:val="00336B3F"/>
    <w:rsid w:val="0033702D"/>
    <w:rsid w:val="0033725A"/>
    <w:rsid w:val="00337369"/>
    <w:rsid w:val="0033793D"/>
    <w:rsid w:val="00337E2B"/>
    <w:rsid w:val="00337FC4"/>
    <w:rsid w:val="003401A2"/>
    <w:rsid w:val="00340321"/>
    <w:rsid w:val="00340475"/>
    <w:rsid w:val="00340821"/>
    <w:rsid w:val="0034090F"/>
    <w:rsid w:val="003409CF"/>
    <w:rsid w:val="00340E12"/>
    <w:rsid w:val="0034148C"/>
    <w:rsid w:val="00341861"/>
    <w:rsid w:val="00341A78"/>
    <w:rsid w:val="00341B03"/>
    <w:rsid w:val="00341ED0"/>
    <w:rsid w:val="0034216B"/>
    <w:rsid w:val="00342362"/>
    <w:rsid w:val="00342731"/>
    <w:rsid w:val="003429A4"/>
    <w:rsid w:val="00342D20"/>
    <w:rsid w:val="00342FBB"/>
    <w:rsid w:val="00343690"/>
    <w:rsid w:val="003437EF"/>
    <w:rsid w:val="00343821"/>
    <w:rsid w:val="0034389F"/>
    <w:rsid w:val="00344270"/>
    <w:rsid w:val="0034428A"/>
    <w:rsid w:val="0034478A"/>
    <w:rsid w:val="00344BC5"/>
    <w:rsid w:val="00344D96"/>
    <w:rsid w:val="00345C1A"/>
    <w:rsid w:val="00346006"/>
    <w:rsid w:val="00346442"/>
    <w:rsid w:val="003465DF"/>
    <w:rsid w:val="0034679A"/>
    <w:rsid w:val="00347248"/>
    <w:rsid w:val="0034738D"/>
    <w:rsid w:val="0034748D"/>
    <w:rsid w:val="003477FA"/>
    <w:rsid w:val="003478E5"/>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4FB9"/>
    <w:rsid w:val="0035581F"/>
    <w:rsid w:val="00356A06"/>
    <w:rsid w:val="00356E6C"/>
    <w:rsid w:val="003571E8"/>
    <w:rsid w:val="003571FF"/>
    <w:rsid w:val="00357612"/>
    <w:rsid w:val="00357693"/>
    <w:rsid w:val="00357A6E"/>
    <w:rsid w:val="00357E04"/>
    <w:rsid w:val="00360587"/>
    <w:rsid w:val="00361212"/>
    <w:rsid w:val="00361E72"/>
    <w:rsid w:val="00362322"/>
    <w:rsid w:val="00362AC4"/>
    <w:rsid w:val="00362F77"/>
    <w:rsid w:val="00363707"/>
    <w:rsid w:val="00363A65"/>
    <w:rsid w:val="00363EA9"/>
    <w:rsid w:val="0036488F"/>
    <w:rsid w:val="0036592C"/>
    <w:rsid w:val="00366309"/>
    <w:rsid w:val="003665AB"/>
    <w:rsid w:val="00366EBB"/>
    <w:rsid w:val="003672BE"/>
    <w:rsid w:val="00367424"/>
    <w:rsid w:val="003674BB"/>
    <w:rsid w:val="00367D13"/>
    <w:rsid w:val="00370012"/>
    <w:rsid w:val="00370EA8"/>
    <w:rsid w:val="00370FE1"/>
    <w:rsid w:val="003724EA"/>
    <w:rsid w:val="00372746"/>
    <w:rsid w:val="00372BE5"/>
    <w:rsid w:val="00372D2A"/>
    <w:rsid w:val="003738BA"/>
    <w:rsid w:val="00373FF8"/>
    <w:rsid w:val="003744EA"/>
    <w:rsid w:val="00375491"/>
    <w:rsid w:val="00375D67"/>
    <w:rsid w:val="003761C7"/>
    <w:rsid w:val="003761E4"/>
    <w:rsid w:val="00376450"/>
    <w:rsid w:val="00376546"/>
    <w:rsid w:val="0037683D"/>
    <w:rsid w:val="00376D91"/>
    <w:rsid w:val="00377341"/>
    <w:rsid w:val="00377E7F"/>
    <w:rsid w:val="00380F3F"/>
    <w:rsid w:val="00380F67"/>
    <w:rsid w:val="00381647"/>
    <w:rsid w:val="00381CDF"/>
    <w:rsid w:val="00382607"/>
    <w:rsid w:val="00382C69"/>
    <w:rsid w:val="00383433"/>
    <w:rsid w:val="00383D09"/>
    <w:rsid w:val="00384808"/>
    <w:rsid w:val="00384EA8"/>
    <w:rsid w:val="0038565A"/>
    <w:rsid w:val="003869DA"/>
    <w:rsid w:val="003871C4"/>
    <w:rsid w:val="003871CF"/>
    <w:rsid w:val="00387C70"/>
    <w:rsid w:val="00390BA7"/>
    <w:rsid w:val="00390C56"/>
    <w:rsid w:val="00390EF5"/>
    <w:rsid w:val="00391685"/>
    <w:rsid w:val="003917D0"/>
    <w:rsid w:val="00391FC4"/>
    <w:rsid w:val="00392118"/>
    <w:rsid w:val="003923A7"/>
    <w:rsid w:val="00392C6A"/>
    <w:rsid w:val="00393A8B"/>
    <w:rsid w:val="00393B21"/>
    <w:rsid w:val="00393DB2"/>
    <w:rsid w:val="003943EA"/>
    <w:rsid w:val="003945AC"/>
    <w:rsid w:val="00394696"/>
    <w:rsid w:val="003946E8"/>
    <w:rsid w:val="00394732"/>
    <w:rsid w:val="00395328"/>
    <w:rsid w:val="00396348"/>
    <w:rsid w:val="00396B81"/>
    <w:rsid w:val="00396C82"/>
    <w:rsid w:val="00396C87"/>
    <w:rsid w:val="0039754A"/>
    <w:rsid w:val="00397874"/>
    <w:rsid w:val="003A0E56"/>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AA7"/>
    <w:rsid w:val="003A4FFB"/>
    <w:rsid w:val="003A5410"/>
    <w:rsid w:val="003A571E"/>
    <w:rsid w:val="003A69C1"/>
    <w:rsid w:val="003A7276"/>
    <w:rsid w:val="003A7DFE"/>
    <w:rsid w:val="003B0634"/>
    <w:rsid w:val="003B07A3"/>
    <w:rsid w:val="003B0B8D"/>
    <w:rsid w:val="003B0F2E"/>
    <w:rsid w:val="003B16F7"/>
    <w:rsid w:val="003B2604"/>
    <w:rsid w:val="003B29A9"/>
    <w:rsid w:val="003B2C6C"/>
    <w:rsid w:val="003B2F48"/>
    <w:rsid w:val="003B445B"/>
    <w:rsid w:val="003B47E8"/>
    <w:rsid w:val="003B4D65"/>
    <w:rsid w:val="003B4E32"/>
    <w:rsid w:val="003B4E6C"/>
    <w:rsid w:val="003B57BB"/>
    <w:rsid w:val="003B675D"/>
    <w:rsid w:val="003B6976"/>
    <w:rsid w:val="003B6E6E"/>
    <w:rsid w:val="003B7248"/>
    <w:rsid w:val="003B79AC"/>
    <w:rsid w:val="003C087E"/>
    <w:rsid w:val="003C0988"/>
    <w:rsid w:val="003C0D9E"/>
    <w:rsid w:val="003C105C"/>
    <w:rsid w:val="003C12A3"/>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1FF"/>
    <w:rsid w:val="003C4AB8"/>
    <w:rsid w:val="003C4FE1"/>
    <w:rsid w:val="003C5011"/>
    <w:rsid w:val="003C51AF"/>
    <w:rsid w:val="003C51FD"/>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CED"/>
    <w:rsid w:val="003D4D9E"/>
    <w:rsid w:val="003D5622"/>
    <w:rsid w:val="003D56CB"/>
    <w:rsid w:val="003D6056"/>
    <w:rsid w:val="003D76E5"/>
    <w:rsid w:val="003D773A"/>
    <w:rsid w:val="003E05F6"/>
    <w:rsid w:val="003E06ED"/>
    <w:rsid w:val="003E0C07"/>
    <w:rsid w:val="003E1F2A"/>
    <w:rsid w:val="003E280B"/>
    <w:rsid w:val="003E2ABC"/>
    <w:rsid w:val="003E3189"/>
    <w:rsid w:val="003E369E"/>
    <w:rsid w:val="003E400C"/>
    <w:rsid w:val="003E466D"/>
    <w:rsid w:val="003E46DB"/>
    <w:rsid w:val="003E4D99"/>
    <w:rsid w:val="003E4DB5"/>
    <w:rsid w:val="003E4EC5"/>
    <w:rsid w:val="003E500E"/>
    <w:rsid w:val="003E50D9"/>
    <w:rsid w:val="003E626D"/>
    <w:rsid w:val="003E6302"/>
    <w:rsid w:val="003E7651"/>
    <w:rsid w:val="003E7900"/>
    <w:rsid w:val="003E7DD4"/>
    <w:rsid w:val="003F00B8"/>
    <w:rsid w:val="003F0717"/>
    <w:rsid w:val="003F0939"/>
    <w:rsid w:val="003F0F2B"/>
    <w:rsid w:val="003F14D0"/>
    <w:rsid w:val="003F2909"/>
    <w:rsid w:val="003F3448"/>
    <w:rsid w:val="003F4854"/>
    <w:rsid w:val="003F4B70"/>
    <w:rsid w:val="003F4EE7"/>
    <w:rsid w:val="003F50F8"/>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3116"/>
    <w:rsid w:val="00403ECC"/>
    <w:rsid w:val="004051EE"/>
    <w:rsid w:val="004053B4"/>
    <w:rsid w:val="004057FB"/>
    <w:rsid w:val="00405E10"/>
    <w:rsid w:val="004062F9"/>
    <w:rsid w:val="00410298"/>
    <w:rsid w:val="00410592"/>
    <w:rsid w:val="00410600"/>
    <w:rsid w:val="00410627"/>
    <w:rsid w:val="004107C3"/>
    <w:rsid w:val="004109C3"/>
    <w:rsid w:val="0041168E"/>
    <w:rsid w:val="00411718"/>
    <w:rsid w:val="00411B8D"/>
    <w:rsid w:val="00411F0A"/>
    <w:rsid w:val="00412081"/>
    <w:rsid w:val="00412211"/>
    <w:rsid w:val="004126D9"/>
    <w:rsid w:val="00412E98"/>
    <w:rsid w:val="00413B60"/>
    <w:rsid w:val="00413D8F"/>
    <w:rsid w:val="00413F67"/>
    <w:rsid w:val="00413F9D"/>
    <w:rsid w:val="00414484"/>
    <w:rsid w:val="00414485"/>
    <w:rsid w:val="004144AB"/>
    <w:rsid w:val="0041480F"/>
    <w:rsid w:val="004148E6"/>
    <w:rsid w:val="00414C6B"/>
    <w:rsid w:val="00414E83"/>
    <w:rsid w:val="004151B1"/>
    <w:rsid w:val="00415770"/>
    <w:rsid w:val="00415E28"/>
    <w:rsid w:val="00415F6D"/>
    <w:rsid w:val="0041618E"/>
    <w:rsid w:val="004165FA"/>
    <w:rsid w:val="00416D56"/>
    <w:rsid w:val="00416D99"/>
    <w:rsid w:val="0042045F"/>
    <w:rsid w:val="004216BF"/>
    <w:rsid w:val="00421E14"/>
    <w:rsid w:val="00422031"/>
    <w:rsid w:val="00422670"/>
    <w:rsid w:val="004235E2"/>
    <w:rsid w:val="00423F15"/>
    <w:rsid w:val="0042408A"/>
    <w:rsid w:val="0042409F"/>
    <w:rsid w:val="00424831"/>
    <w:rsid w:val="00424CCA"/>
    <w:rsid w:val="004260E5"/>
    <w:rsid w:val="00426446"/>
    <w:rsid w:val="00426A8E"/>
    <w:rsid w:val="00427127"/>
    <w:rsid w:val="00427DF6"/>
    <w:rsid w:val="00430DD3"/>
    <w:rsid w:val="0043169D"/>
    <w:rsid w:val="004317BE"/>
    <w:rsid w:val="00431C70"/>
    <w:rsid w:val="00432022"/>
    <w:rsid w:val="004322CD"/>
    <w:rsid w:val="00432818"/>
    <w:rsid w:val="004337F2"/>
    <w:rsid w:val="00433963"/>
    <w:rsid w:val="00433976"/>
    <w:rsid w:val="00433D3C"/>
    <w:rsid w:val="004343F7"/>
    <w:rsid w:val="00434AC2"/>
    <w:rsid w:val="00434E8D"/>
    <w:rsid w:val="00435472"/>
    <w:rsid w:val="00435B7D"/>
    <w:rsid w:val="00436473"/>
    <w:rsid w:val="004364EB"/>
    <w:rsid w:val="004365E9"/>
    <w:rsid w:val="00437398"/>
    <w:rsid w:val="00437925"/>
    <w:rsid w:val="00437EB7"/>
    <w:rsid w:val="0044032A"/>
    <w:rsid w:val="0044037D"/>
    <w:rsid w:val="004403CF"/>
    <w:rsid w:val="004404DB"/>
    <w:rsid w:val="0044055F"/>
    <w:rsid w:val="0044095A"/>
    <w:rsid w:val="00440A2F"/>
    <w:rsid w:val="00440B04"/>
    <w:rsid w:val="00440EBD"/>
    <w:rsid w:val="00440F20"/>
    <w:rsid w:val="00441571"/>
    <w:rsid w:val="0044196A"/>
    <w:rsid w:val="0044209F"/>
    <w:rsid w:val="004429E9"/>
    <w:rsid w:val="00442A5F"/>
    <w:rsid w:val="00442B82"/>
    <w:rsid w:val="00442FAB"/>
    <w:rsid w:val="004439B2"/>
    <w:rsid w:val="00443B54"/>
    <w:rsid w:val="00444080"/>
    <w:rsid w:val="004445D4"/>
    <w:rsid w:val="004449C7"/>
    <w:rsid w:val="00444CC1"/>
    <w:rsid w:val="00444DBE"/>
    <w:rsid w:val="0044534D"/>
    <w:rsid w:val="004454B2"/>
    <w:rsid w:val="004456F6"/>
    <w:rsid w:val="00446267"/>
    <w:rsid w:val="00446524"/>
    <w:rsid w:val="00446645"/>
    <w:rsid w:val="004468D5"/>
    <w:rsid w:val="0045039C"/>
    <w:rsid w:val="00450698"/>
    <w:rsid w:val="0045154B"/>
    <w:rsid w:val="004516A1"/>
    <w:rsid w:val="00451C91"/>
    <w:rsid w:val="00451E8D"/>
    <w:rsid w:val="004520D2"/>
    <w:rsid w:val="00452CAE"/>
    <w:rsid w:val="00453687"/>
    <w:rsid w:val="004538AE"/>
    <w:rsid w:val="00454AC6"/>
    <w:rsid w:val="004555EB"/>
    <w:rsid w:val="00455C28"/>
    <w:rsid w:val="00456279"/>
    <w:rsid w:val="00456D32"/>
    <w:rsid w:val="004571C7"/>
    <w:rsid w:val="00457BD0"/>
    <w:rsid w:val="00457C22"/>
    <w:rsid w:val="00460274"/>
    <w:rsid w:val="004602D7"/>
    <w:rsid w:val="00460BFF"/>
    <w:rsid w:val="00460DA8"/>
    <w:rsid w:val="00462014"/>
    <w:rsid w:val="004628F3"/>
    <w:rsid w:val="00462991"/>
    <w:rsid w:val="00462C5A"/>
    <w:rsid w:val="00462CCE"/>
    <w:rsid w:val="004631C9"/>
    <w:rsid w:val="00463F63"/>
    <w:rsid w:val="00464087"/>
    <w:rsid w:val="00464613"/>
    <w:rsid w:val="004651BD"/>
    <w:rsid w:val="00465348"/>
    <w:rsid w:val="004653EE"/>
    <w:rsid w:val="004659DB"/>
    <w:rsid w:val="004670F9"/>
    <w:rsid w:val="004677C3"/>
    <w:rsid w:val="004709B3"/>
    <w:rsid w:val="00470BDC"/>
    <w:rsid w:val="0047102E"/>
    <w:rsid w:val="0047110E"/>
    <w:rsid w:val="004711CE"/>
    <w:rsid w:val="00471F2A"/>
    <w:rsid w:val="004720F4"/>
    <w:rsid w:val="00472172"/>
    <w:rsid w:val="004728A6"/>
    <w:rsid w:val="00472A81"/>
    <w:rsid w:val="00472C42"/>
    <w:rsid w:val="004735D5"/>
    <w:rsid w:val="00473C5C"/>
    <w:rsid w:val="004749BA"/>
    <w:rsid w:val="00474CD1"/>
    <w:rsid w:val="004752EE"/>
    <w:rsid w:val="00476355"/>
    <w:rsid w:val="00476891"/>
    <w:rsid w:val="00477ECB"/>
    <w:rsid w:val="0048026D"/>
    <w:rsid w:val="0048136F"/>
    <w:rsid w:val="00481679"/>
    <w:rsid w:val="0048173B"/>
    <w:rsid w:val="00481893"/>
    <w:rsid w:val="00482291"/>
    <w:rsid w:val="00482AAC"/>
    <w:rsid w:val="004830DA"/>
    <w:rsid w:val="00483D2E"/>
    <w:rsid w:val="004844CC"/>
    <w:rsid w:val="00484D0E"/>
    <w:rsid w:val="0048563D"/>
    <w:rsid w:val="0048566B"/>
    <w:rsid w:val="0048581B"/>
    <w:rsid w:val="0048678B"/>
    <w:rsid w:val="00486879"/>
    <w:rsid w:val="0048711C"/>
    <w:rsid w:val="004909E1"/>
    <w:rsid w:val="00490DD8"/>
    <w:rsid w:val="004910F0"/>
    <w:rsid w:val="0049110E"/>
    <w:rsid w:val="00491517"/>
    <w:rsid w:val="0049160D"/>
    <w:rsid w:val="00491C17"/>
    <w:rsid w:val="004920ED"/>
    <w:rsid w:val="00492AAF"/>
    <w:rsid w:val="00492AF8"/>
    <w:rsid w:val="00492D60"/>
    <w:rsid w:val="00492FFB"/>
    <w:rsid w:val="0049306C"/>
    <w:rsid w:val="004931F2"/>
    <w:rsid w:val="00493277"/>
    <w:rsid w:val="00493545"/>
    <w:rsid w:val="004936B4"/>
    <w:rsid w:val="00493C2B"/>
    <w:rsid w:val="004945AC"/>
    <w:rsid w:val="00494B2F"/>
    <w:rsid w:val="00494B99"/>
    <w:rsid w:val="00494BB4"/>
    <w:rsid w:val="00495689"/>
    <w:rsid w:val="0049591D"/>
    <w:rsid w:val="0049617E"/>
    <w:rsid w:val="004963D9"/>
    <w:rsid w:val="00496CEB"/>
    <w:rsid w:val="00496DA3"/>
    <w:rsid w:val="00496EC5"/>
    <w:rsid w:val="004972AA"/>
    <w:rsid w:val="0049779B"/>
    <w:rsid w:val="004977E3"/>
    <w:rsid w:val="00497F68"/>
    <w:rsid w:val="004A085F"/>
    <w:rsid w:val="004A0EAB"/>
    <w:rsid w:val="004A121D"/>
    <w:rsid w:val="004A1345"/>
    <w:rsid w:val="004A15B2"/>
    <w:rsid w:val="004A1D58"/>
    <w:rsid w:val="004A22B5"/>
    <w:rsid w:val="004A2779"/>
    <w:rsid w:val="004A2888"/>
    <w:rsid w:val="004A3595"/>
    <w:rsid w:val="004A3A57"/>
    <w:rsid w:val="004A3AB3"/>
    <w:rsid w:val="004A3E40"/>
    <w:rsid w:val="004A40D8"/>
    <w:rsid w:val="004A410A"/>
    <w:rsid w:val="004A434E"/>
    <w:rsid w:val="004A4676"/>
    <w:rsid w:val="004A493E"/>
    <w:rsid w:val="004A594E"/>
    <w:rsid w:val="004A5D88"/>
    <w:rsid w:val="004A64E1"/>
    <w:rsid w:val="004A7667"/>
    <w:rsid w:val="004A7A9C"/>
    <w:rsid w:val="004B0436"/>
    <w:rsid w:val="004B06FA"/>
    <w:rsid w:val="004B0BC0"/>
    <w:rsid w:val="004B1011"/>
    <w:rsid w:val="004B123A"/>
    <w:rsid w:val="004B13ED"/>
    <w:rsid w:val="004B1557"/>
    <w:rsid w:val="004B1C61"/>
    <w:rsid w:val="004B284C"/>
    <w:rsid w:val="004B355B"/>
    <w:rsid w:val="004B3973"/>
    <w:rsid w:val="004B3B5E"/>
    <w:rsid w:val="004B47B1"/>
    <w:rsid w:val="004B4EF0"/>
    <w:rsid w:val="004B5119"/>
    <w:rsid w:val="004B54BD"/>
    <w:rsid w:val="004B5683"/>
    <w:rsid w:val="004B59E1"/>
    <w:rsid w:val="004B5C9D"/>
    <w:rsid w:val="004B610A"/>
    <w:rsid w:val="004B6767"/>
    <w:rsid w:val="004B7393"/>
    <w:rsid w:val="004C06A4"/>
    <w:rsid w:val="004C0E17"/>
    <w:rsid w:val="004C10E3"/>
    <w:rsid w:val="004C17CE"/>
    <w:rsid w:val="004C1D03"/>
    <w:rsid w:val="004C2239"/>
    <w:rsid w:val="004C2337"/>
    <w:rsid w:val="004C2352"/>
    <w:rsid w:val="004C26B3"/>
    <w:rsid w:val="004C2B6A"/>
    <w:rsid w:val="004C2E87"/>
    <w:rsid w:val="004C2F9F"/>
    <w:rsid w:val="004C30EA"/>
    <w:rsid w:val="004C3A55"/>
    <w:rsid w:val="004C4743"/>
    <w:rsid w:val="004C479C"/>
    <w:rsid w:val="004C4945"/>
    <w:rsid w:val="004C4B52"/>
    <w:rsid w:val="004C4BBE"/>
    <w:rsid w:val="004C56AB"/>
    <w:rsid w:val="004C56E2"/>
    <w:rsid w:val="004C5C1E"/>
    <w:rsid w:val="004C6013"/>
    <w:rsid w:val="004C6189"/>
    <w:rsid w:val="004C6C99"/>
    <w:rsid w:val="004C6DC0"/>
    <w:rsid w:val="004C720E"/>
    <w:rsid w:val="004C76B4"/>
    <w:rsid w:val="004C7DB5"/>
    <w:rsid w:val="004D02E5"/>
    <w:rsid w:val="004D0BE5"/>
    <w:rsid w:val="004D0DB4"/>
    <w:rsid w:val="004D132C"/>
    <w:rsid w:val="004D2A67"/>
    <w:rsid w:val="004D330B"/>
    <w:rsid w:val="004D3E6A"/>
    <w:rsid w:val="004D3F85"/>
    <w:rsid w:val="004D437B"/>
    <w:rsid w:val="004D4946"/>
    <w:rsid w:val="004D4A79"/>
    <w:rsid w:val="004D5264"/>
    <w:rsid w:val="004D5480"/>
    <w:rsid w:val="004D55F4"/>
    <w:rsid w:val="004D5D0B"/>
    <w:rsid w:val="004D5D56"/>
    <w:rsid w:val="004D5FA6"/>
    <w:rsid w:val="004D612E"/>
    <w:rsid w:val="004D6997"/>
    <w:rsid w:val="004D78F9"/>
    <w:rsid w:val="004D7D9D"/>
    <w:rsid w:val="004E0D21"/>
    <w:rsid w:val="004E13F0"/>
    <w:rsid w:val="004E1D45"/>
    <w:rsid w:val="004E24D2"/>
    <w:rsid w:val="004E2A13"/>
    <w:rsid w:val="004E2D7F"/>
    <w:rsid w:val="004E2F83"/>
    <w:rsid w:val="004E2FFE"/>
    <w:rsid w:val="004E3333"/>
    <w:rsid w:val="004E3BBC"/>
    <w:rsid w:val="004E42C0"/>
    <w:rsid w:val="004E4345"/>
    <w:rsid w:val="004E4747"/>
    <w:rsid w:val="004E4E93"/>
    <w:rsid w:val="004E50D8"/>
    <w:rsid w:val="004E5790"/>
    <w:rsid w:val="004E5B89"/>
    <w:rsid w:val="004E5C62"/>
    <w:rsid w:val="004E64B6"/>
    <w:rsid w:val="004E6A93"/>
    <w:rsid w:val="004E75D1"/>
    <w:rsid w:val="004E78DA"/>
    <w:rsid w:val="004E7D33"/>
    <w:rsid w:val="004E7D38"/>
    <w:rsid w:val="004E7E7D"/>
    <w:rsid w:val="004F033B"/>
    <w:rsid w:val="004F05B9"/>
    <w:rsid w:val="004F0674"/>
    <w:rsid w:val="004F0ADE"/>
    <w:rsid w:val="004F0B47"/>
    <w:rsid w:val="004F0FEA"/>
    <w:rsid w:val="004F11D1"/>
    <w:rsid w:val="004F1668"/>
    <w:rsid w:val="004F1729"/>
    <w:rsid w:val="004F1EA4"/>
    <w:rsid w:val="004F2544"/>
    <w:rsid w:val="004F2B45"/>
    <w:rsid w:val="004F2E23"/>
    <w:rsid w:val="004F326D"/>
    <w:rsid w:val="004F3F47"/>
    <w:rsid w:val="004F4ACD"/>
    <w:rsid w:val="004F4C0C"/>
    <w:rsid w:val="004F4E1E"/>
    <w:rsid w:val="004F4EE3"/>
    <w:rsid w:val="004F57A1"/>
    <w:rsid w:val="004F5F3D"/>
    <w:rsid w:val="004F6DB1"/>
    <w:rsid w:val="004F6E6E"/>
    <w:rsid w:val="004F7146"/>
    <w:rsid w:val="00500495"/>
    <w:rsid w:val="005008B5"/>
    <w:rsid w:val="00500D3E"/>
    <w:rsid w:val="00500FD4"/>
    <w:rsid w:val="0050169E"/>
    <w:rsid w:val="00502256"/>
    <w:rsid w:val="00502274"/>
    <w:rsid w:val="00502297"/>
    <w:rsid w:val="0050299C"/>
    <w:rsid w:val="00502F0C"/>
    <w:rsid w:val="005043D7"/>
    <w:rsid w:val="005045C0"/>
    <w:rsid w:val="00504E72"/>
    <w:rsid w:val="005052DF"/>
    <w:rsid w:val="005057D5"/>
    <w:rsid w:val="00506078"/>
    <w:rsid w:val="005064B7"/>
    <w:rsid w:val="005066EA"/>
    <w:rsid w:val="00507C70"/>
    <w:rsid w:val="00507D0D"/>
    <w:rsid w:val="00510813"/>
    <w:rsid w:val="00510987"/>
    <w:rsid w:val="0051098D"/>
    <w:rsid w:val="00510D0D"/>
    <w:rsid w:val="0051173B"/>
    <w:rsid w:val="00511795"/>
    <w:rsid w:val="00512011"/>
    <w:rsid w:val="00512715"/>
    <w:rsid w:val="005129C8"/>
    <w:rsid w:val="00512A06"/>
    <w:rsid w:val="00512AC2"/>
    <w:rsid w:val="00513193"/>
    <w:rsid w:val="00513196"/>
    <w:rsid w:val="005136DF"/>
    <w:rsid w:val="005137D6"/>
    <w:rsid w:val="00513882"/>
    <w:rsid w:val="00513E3C"/>
    <w:rsid w:val="0051439F"/>
    <w:rsid w:val="00515AA0"/>
    <w:rsid w:val="00515BDC"/>
    <w:rsid w:val="00515EF8"/>
    <w:rsid w:val="00515F2B"/>
    <w:rsid w:val="005166F1"/>
    <w:rsid w:val="00517395"/>
    <w:rsid w:val="00517396"/>
    <w:rsid w:val="00517561"/>
    <w:rsid w:val="005176B7"/>
    <w:rsid w:val="005176FD"/>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5D56"/>
    <w:rsid w:val="0052712D"/>
    <w:rsid w:val="0052777C"/>
    <w:rsid w:val="00527AE2"/>
    <w:rsid w:val="00530B75"/>
    <w:rsid w:val="00530EB3"/>
    <w:rsid w:val="005313A7"/>
    <w:rsid w:val="00531FF3"/>
    <w:rsid w:val="00532032"/>
    <w:rsid w:val="00532358"/>
    <w:rsid w:val="0053276A"/>
    <w:rsid w:val="00532851"/>
    <w:rsid w:val="00532A16"/>
    <w:rsid w:val="00534DC3"/>
    <w:rsid w:val="00534DEF"/>
    <w:rsid w:val="00535981"/>
    <w:rsid w:val="00535B39"/>
    <w:rsid w:val="00536255"/>
    <w:rsid w:val="00536440"/>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501"/>
    <w:rsid w:val="005439AB"/>
    <w:rsid w:val="005439E7"/>
    <w:rsid w:val="00544202"/>
    <w:rsid w:val="005446D1"/>
    <w:rsid w:val="00544BFD"/>
    <w:rsid w:val="00544EC9"/>
    <w:rsid w:val="0054537E"/>
    <w:rsid w:val="0054585C"/>
    <w:rsid w:val="005459A2"/>
    <w:rsid w:val="00545A1C"/>
    <w:rsid w:val="00545A64"/>
    <w:rsid w:val="00545C41"/>
    <w:rsid w:val="00545FD3"/>
    <w:rsid w:val="0054612A"/>
    <w:rsid w:val="00546478"/>
    <w:rsid w:val="00547783"/>
    <w:rsid w:val="005501FC"/>
    <w:rsid w:val="005503E5"/>
    <w:rsid w:val="0055064A"/>
    <w:rsid w:val="0055093E"/>
    <w:rsid w:val="00550A73"/>
    <w:rsid w:val="0055215C"/>
    <w:rsid w:val="0055216C"/>
    <w:rsid w:val="005521D2"/>
    <w:rsid w:val="0055264D"/>
    <w:rsid w:val="00552ED7"/>
    <w:rsid w:val="00553ACA"/>
    <w:rsid w:val="00553BA4"/>
    <w:rsid w:val="00553E2B"/>
    <w:rsid w:val="00554380"/>
    <w:rsid w:val="005547F6"/>
    <w:rsid w:val="00554D7F"/>
    <w:rsid w:val="005552F9"/>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91C"/>
    <w:rsid w:val="00566E1C"/>
    <w:rsid w:val="0056708B"/>
    <w:rsid w:val="00567814"/>
    <w:rsid w:val="00567A80"/>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E99"/>
    <w:rsid w:val="00574746"/>
    <w:rsid w:val="00574F95"/>
    <w:rsid w:val="00575206"/>
    <w:rsid w:val="005756CC"/>
    <w:rsid w:val="00575ADB"/>
    <w:rsid w:val="00576702"/>
    <w:rsid w:val="00576879"/>
    <w:rsid w:val="00576920"/>
    <w:rsid w:val="0057762C"/>
    <w:rsid w:val="00577A29"/>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26D"/>
    <w:rsid w:val="00586C60"/>
    <w:rsid w:val="0058727C"/>
    <w:rsid w:val="0058775C"/>
    <w:rsid w:val="00587910"/>
    <w:rsid w:val="0059031E"/>
    <w:rsid w:val="00590635"/>
    <w:rsid w:val="0059094A"/>
    <w:rsid w:val="00590B5C"/>
    <w:rsid w:val="00590BB7"/>
    <w:rsid w:val="00590C24"/>
    <w:rsid w:val="00590E81"/>
    <w:rsid w:val="0059131B"/>
    <w:rsid w:val="0059202C"/>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43E"/>
    <w:rsid w:val="005A1933"/>
    <w:rsid w:val="005A1B79"/>
    <w:rsid w:val="005A1BA0"/>
    <w:rsid w:val="005A1F67"/>
    <w:rsid w:val="005A22CD"/>
    <w:rsid w:val="005A24AE"/>
    <w:rsid w:val="005A29E5"/>
    <w:rsid w:val="005A2CEE"/>
    <w:rsid w:val="005A2DBA"/>
    <w:rsid w:val="005A2ECC"/>
    <w:rsid w:val="005A3062"/>
    <w:rsid w:val="005A3B3B"/>
    <w:rsid w:val="005A4400"/>
    <w:rsid w:val="005A50AF"/>
    <w:rsid w:val="005A56A6"/>
    <w:rsid w:val="005A58CD"/>
    <w:rsid w:val="005A5EAE"/>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6AC"/>
    <w:rsid w:val="005B1D57"/>
    <w:rsid w:val="005B2683"/>
    <w:rsid w:val="005B298F"/>
    <w:rsid w:val="005B2FB3"/>
    <w:rsid w:val="005B2FCD"/>
    <w:rsid w:val="005B3C40"/>
    <w:rsid w:val="005B4078"/>
    <w:rsid w:val="005B4504"/>
    <w:rsid w:val="005B48BA"/>
    <w:rsid w:val="005B4A8C"/>
    <w:rsid w:val="005B4ACC"/>
    <w:rsid w:val="005B4D42"/>
    <w:rsid w:val="005B5DFD"/>
    <w:rsid w:val="005B60FC"/>
    <w:rsid w:val="005B6B08"/>
    <w:rsid w:val="005B6D7F"/>
    <w:rsid w:val="005B7484"/>
    <w:rsid w:val="005B7CC0"/>
    <w:rsid w:val="005B7E74"/>
    <w:rsid w:val="005C0CFB"/>
    <w:rsid w:val="005C141A"/>
    <w:rsid w:val="005C1E76"/>
    <w:rsid w:val="005C25A5"/>
    <w:rsid w:val="005C2FE2"/>
    <w:rsid w:val="005C3581"/>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D0080"/>
    <w:rsid w:val="005D00E3"/>
    <w:rsid w:val="005D0A83"/>
    <w:rsid w:val="005D0B6C"/>
    <w:rsid w:val="005D125E"/>
    <w:rsid w:val="005D1421"/>
    <w:rsid w:val="005D178E"/>
    <w:rsid w:val="005D17A7"/>
    <w:rsid w:val="005D184B"/>
    <w:rsid w:val="005D19FD"/>
    <w:rsid w:val="005D1E6A"/>
    <w:rsid w:val="005D200D"/>
    <w:rsid w:val="005D2123"/>
    <w:rsid w:val="005D29DE"/>
    <w:rsid w:val="005D30DC"/>
    <w:rsid w:val="005D3154"/>
    <w:rsid w:val="005D3BE8"/>
    <w:rsid w:val="005D3E7B"/>
    <w:rsid w:val="005D3F49"/>
    <w:rsid w:val="005D3FF7"/>
    <w:rsid w:val="005D4138"/>
    <w:rsid w:val="005D461D"/>
    <w:rsid w:val="005D4954"/>
    <w:rsid w:val="005D4A02"/>
    <w:rsid w:val="005D4FE1"/>
    <w:rsid w:val="005D5204"/>
    <w:rsid w:val="005D6249"/>
    <w:rsid w:val="005D633D"/>
    <w:rsid w:val="005D68B8"/>
    <w:rsid w:val="005D6AEA"/>
    <w:rsid w:val="005D6C52"/>
    <w:rsid w:val="005D6DA2"/>
    <w:rsid w:val="005D6F92"/>
    <w:rsid w:val="005D78CC"/>
    <w:rsid w:val="005D7BAF"/>
    <w:rsid w:val="005E0F7E"/>
    <w:rsid w:val="005E13B5"/>
    <w:rsid w:val="005E14BB"/>
    <w:rsid w:val="005E258C"/>
    <w:rsid w:val="005E2692"/>
    <w:rsid w:val="005E2CFA"/>
    <w:rsid w:val="005E3464"/>
    <w:rsid w:val="005E34CE"/>
    <w:rsid w:val="005E3716"/>
    <w:rsid w:val="005E3790"/>
    <w:rsid w:val="005E383F"/>
    <w:rsid w:val="005E3AAB"/>
    <w:rsid w:val="005E3C7F"/>
    <w:rsid w:val="005E426C"/>
    <w:rsid w:val="005E485D"/>
    <w:rsid w:val="005E542A"/>
    <w:rsid w:val="005E5B3C"/>
    <w:rsid w:val="005E64B5"/>
    <w:rsid w:val="005E6844"/>
    <w:rsid w:val="005E691F"/>
    <w:rsid w:val="005E71F3"/>
    <w:rsid w:val="005E7419"/>
    <w:rsid w:val="005E767C"/>
    <w:rsid w:val="005E7921"/>
    <w:rsid w:val="005F00DB"/>
    <w:rsid w:val="005F0517"/>
    <w:rsid w:val="005F0682"/>
    <w:rsid w:val="005F0FB4"/>
    <w:rsid w:val="005F1F92"/>
    <w:rsid w:val="005F208C"/>
    <w:rsid w:val="005F302B"/>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D45"/>
    <w:rsid w:val="00601F9E"/>
    <w:rsid w:val="006022C5"/>
    <w:rsid w:val="00603A92"/>
    <w:rsid w:val="006040CE"/>
    <w:rsid w:val="00604522"/>
    <w:rsid w:val="00604616"/>
    <w:rsid w:val="00604CBB"/>
    <w:rsid w:val="00604E9D"/>
    <w:rsid w:val="00604F19"/>
    <w:rsid w:val="0060537B"/>
    <w:rsid w:val="006064B8"/>
    <w:rsid w:val="00606A84"/>
    <w:rsid w:val="0060795B"/>
    <w:rsid w:val="00610203"/>
    <w:rsid w:val="006109A3"/>
    <w:rsid w:val="00610E12"/>
    <w:rsid w:val="0061104F"/>
    <w:rsid w:val="00611079"/>
    <w:rsid w:val="006112B7"/>
    <w:rsid w:val="00611768"/>
    <w:rsid w:val="00611B43"/>
    <w:rsid w:val="006122B6"/>
    <w:rsid w:val="006129C9"/>
    <w:rsid w:val="00612F11"/>
    <w:rsid w:val="006130ED"/>
    <w:rsid w:val="0061324C"/>
    <w:rsid w:val="00613357"/>
    <w:rsid w:val="00613611"/>
    <w:rsid w:val="00613706"/>
    <w:rsid w:val="00613B2D"/>
    <w:rsid w:val="00614B9C"/>
    <w:rsid w:val="00614EE8"/>
    <w:rsid w:val="0061508F"/>
    <w:rsid w:val="0061527C"/>
    <w:rsid w:val="006158E1"/>
    <w:rsid w:val="0061602F"/>
    <w:rsid w:val="0061653D"/>
    <w:rsid w:val="00616F57"/>
    <w:rsid w:val="0061703A"/>
    <w:rsid w:val="00617924"/>
    <w:rsid w:val="00620032"/>
    <w:rsid w:val="0062026B"/>
    <w:rsid w:val="00620272"/>
    <w:rsid w:val="00620277"/>
    <w:rsid w:val="00620B51"/>
    <w:rsid w:val="006215E1"/>
    <w:rsid w:val="0062188C"/>
    <w:rsid w:val="00621AC3"/>
    <w:rsid w:val="00621EFD"/>
    <w:rsid w:val="00623231"/>
    <w:rsid w:val="00623B99"/>
    <w:rsid w:val="00623F34"/>
    <w:rsid w:val="00623F98"/>
    <w:rsid w:val="00624030"/>
    <w:rsid w:val="006251A6"/>
    <w:rsid w:val="00626532"/>
    <w:rsid w:val="00626E1D"/>
    <w:rsid w:val="00626E63"/>
    <w:rsid w:val="006272A8"/>
    <w:rsid w:val="00627C87"/>
    <w:rsid w:val="0063008E"/>
    <w:rsid w:val="0063011B"/>
    <w:rsid w:val="006305DC"/>
    <w:rsid w:val="0063074D"/>
    <w:rsid w:val="00630CC4"/>
    <w:rsid w:val="0063142D"/>
    <w:rsid w:val="00631748"/>
    <w:rsid w:val="00631ADE"/>
    <w:rsid w:val="00631D37"/>
    <w:rsid w:val="006322C3"/>
    <w:rsid w:val="00632EE8"/>
    <w:rsid w:val="0063385D"/>
    <w:rsid w:val="00633DFB"/>
    <w:rsid w:val="00634897"/>
    <w:rsid w:val="00634DD8"/>
    <w:rsid w:val="0063528D"/>
    <w:rsid w:val="006352CF"/>
    <w:rsid w:val="006356EE"/>
    <w:rsid w:val="00635BA4"/>
    <w:rsid w:val="00635CE8"/>
    <w:rsid w:val="00635E05"/>
    <w:rsid w:val="00636B99"/>
    <w:rsid w:val="00637B73"/>
    <w:rsid w:val="00637F3D"/>
    <w:rsid w:val="00640FD4"/>
    <w:rsid w:val="00641654"/>
    <w:rsid w:val="0064168E"/>
    <w:rsid w:val="006418E0"/>
    <w:rsid w:val="00641B5C"/>
    <w:rsid w:val="006428DB"/>
    <w:rsid w:val="00642BBB"/>
    <w:rsid w:val="00642FC7"/>
    <w:rsid w:val="00643214"/>
    <w:rsid w:val="0064365E"/>
    <w:rsid w:val="00643A93"/>
    <w:rsid w:val="00643BD6"/>
    <w:rsid w:val="00644324"/>
    <w:rsid w:val="00644C54"/>
    <w:rsid w:val="00644D56"/>
    <w:rsid w:val="00645447"/>
    <w:rsid w:val="00646127"/>
    <w:rsid w:val="00646ABD"/>
    <w:rsid w:val="006471EA"/>
    <w:rsid w:val="0064771A"/>
    <w:rsid w:val="00650E6D"/>
    <w:rsid w:val="0065182B"/>
    <w:rsid w:val="00651FF9"/>
    <w:rsid w:val="00652509"/>
    <w:rsid w:val="00652534"/>
    <w:rsid w:val="00652BF9"/>
    <w:rsid w:val="00652FEE"/>
    <w:rsid w:val="00653452"/>
    <w:rsid w:val="00653CE4"/>
    <w:rsid w:val="00653D09"/>
    <w:rsid w:val="00653D4F"/>
    <w:rsid w:val="006545BC"/>
    <w:rsid w:val="006546AD"/>
    <w:rsid w:val="00654F94"/>
    <w:rsid w:val="0065633C"/>
    <w:rsid w:val="00656352"/>
    <w:rsid w:val="006576DF"/>
    <w:rsid w:val="006578CF"/>
    <w:rsid w:val="00657B45"/>
    <w:rsid w:val="00657E66"/>
    <w:rsid w:val="00660359"/>
    <w:rsid w:val="0066060B"/>
    <w:rsid w:val="006607E8"/>
    <w:rsid w:val="00660A08"/>
    <w:rsid w:val="00660E22"/>
    <w:rsid w:val="00660E8D"/>
    <w:rsid w:val="00661BB2"/>
    <w:rsid w:val="00662CDE"/>
    <w:rsid w:val="00662E69"/>
    <w:rsid w:val="00663540"/>
    <w:rsid w:val="00664ABD"/>
    <w:rsid w:val="00664B9D"/>
    <w:rsid w:val="00665157"/>
    <w:rsid w:val="0066535B"/>
    <w:rsid w:val="00665E14"/>
    <w:rsid w:val="00665E4C"/>
    <w:rsid w:val="0066645B"/>
    <w:rsid w:val="00667A91"/>
    <w:rsid w:val="00667DFC"/>
    <w:rsid w:val="00667F9D"/>
    <w:rsid w:val="00670101"/>
    <w:rsid w:val="00670B8D"/>
    <w:rsid w:val="00670E04"/>
    <w:rsid w:val="00671723"/>
    <w:rsid w:val="006718B8"/>
    <w:rsid w:val="00671FD9"/>
    <w:rsid w:val="00672153"/>
    <w:rsid w:val="006738D6"/>
    <w:rsid w:val="0067391E"/>
    <w:rsid w:val="00674CC0"/>
    <w:rsid w:val="00675ACC"/>
    <w:rsid w:val="00676485"/>
    <w:rsid w:val="00677C60"/>
    <w:rsid w:val="00680656"/>
    <w:rsid w:val="00680AAA"/>
    <w:rsid w:val="00681DA4"/>
    <w:rsid w:val="00682167"/>
    <w:rsid w:val="006825FF"/>
    <w:rsid w:val="00682F19"/>
    <w:rsid w:val="00683097"/>
    <w:rsid w:val="006835ED"/>
    <w:rsid w:val="00683A2B"/>
    <w:rsid w:val="0068417A"/>
    <w:rsid w:val="006841C0"/>
    <w:rsid w:val="00684317"/>
    <w:rsid w:val="006844B5"/>
    <w:rsid w:val="0068553A"/>
    <w:rsid w:val="00685E91"/>
    <w:rsid w:val="00686235"/>
    <w:rsid w:val="006864DC"/>
    <w:rsid w:val="006872F2"/>
    <w:rsid w:val="006875E1"/>
    <w:rsid w:val="00687620"/>
    <w:rsid w:val="00687AFE"/>
    <w:rsid w:val="00687CD9"/>
    <w:rsid w:val="00687E61"/>
    <w:rsid w:val="006900D1"/>
    <w:rsid w:val="00690986"/>
    <w:rsid w:val="00690A98"/>
    <w:rsid w:val="00690EF9"/>
    <w:rsid w:val="00691069"/>
    <w:rsid w:val="006919AF"/>
    <w:rsid w:val="00691FCE"/>
    <w:rsid w:val="00692978"/>
    <w:rsid w:val="00693063"/>
    <w:rsid w:val="00693357"/>
    <w:rsid w:val="00693383"/>
    <w:rsid w:val="006936DD"/>
    <w:rsid w:val="00694EF1"/>
    <w:rsid w:val="0069516A"/>
    <w:rsid w:val="006952C1"/>
    <w:rsid w:val="006953D8"/>
    <w:rsid w:val="006958BC"/>
    <w:rsid w:val="006961A8"/>
    <w:rsid w:val="0069630D"/>
    <w:rsid w:val="006A04E8"/>
    <w:rsid w:val="006A1543"/>
    <w:rsid w:val="006A1E34"/>
    <w:rsid w:val="006A2116"/>
    <w:rsid w:val="006A217E"/>
    <w:rsid w:val="006A221C"/>
    <w:rsid w:val="006A258D"/>
    <w:rsid w:val="006A2838"/>
    <w:rsid w:val="006A291B"/>
    <w:rsid w:val="006A2A65"/>
    <w:rsid w:val="006A2CC3"/>
    <w:rsid w:val="006A2CCF"/>
    <w:rsid w:val="006A3112"/>
    <w:rsid w:val="006A31B6"/>
    <w:rsid w:val="006A33E0"/>
    <w:rsid w:val="006A33E5"/>
    <w:rsid w:val="006A3627"/>
    <w:rsid w:val="006A3A8A"/>
    <w:rsid w:val="006A3F6A"/>
    <w:rsid w:val="006A4314"/>
    <w:rsid w:val="006A4335"/>
    <w:rsid w:val="006A45A5"/>
    <w:rsid w:val="006A46A0"/>
    <w:rsid w:val="006A519E"/>
    <w:rsid w:val="006A538A"/>
    <w:rsid w:val="006A65C5"/>
    <w:rsid w:val="006A6BD2"/>
    <w:rsid w:val="006A773E"/>
    <w:rsid w:val="006A7D99"/>
    <w:rsid w:val="006B1112"/>
    <w:rsid w:val="006B1D6F"/>
    <w:rsid w:val="006B2087"/>
    <w:rsid w:val="006B2D91"/>
    <w:rsid w:val="006B2F9B"/>
    <w:rsid w:val="006B2FB1"/>
    <w:rsid w:val="006B3087"/>
    <w:rsid w:val="006B36E7"/>
    <w:rsid w:val="006B39BB"/>
    <w:rsid w:val="006B4124"/>
    <w:rsid w:val="006B41A0"/>
    <w:rsid w:val="006B43C5"/>
    <w:rsid w:val="006B4487"/>
    <w:rsid w:val="006B4840"/>
    <w:rsid w:val="006B494A"/>
    <w:rsid w:val="006B4F4B"/>
    <w:rsid w:val="006B5163"/>
    <w:rsid w:val="006B52E8"/>
    <w:rsid w:val="006B5352"/>
    <w:rsid w:val="006B5A48"/>
    <w:rsid w:val="006B6BA7"/>
    <w:rsid w:val="006B70B9"/>
    <w:rsid w:val="006B7387"/>
    <w:rsid w:val="006B7AA9"/>
    <w:rsid w:val="006C062E"/>
    <w:rsid w:val="006C071D"/>
    <w:rsid w:val="006C08B3"/>
    <w:rsid w:val="006C0913"/>
    <w:rsid w:val="006C155C"/>
    <w:rsid w:val="006C15BB"/>
    <w:rsid w:val="006C17E5"/>
    <w:rsid w:val="006C1879"/>
    <w:rsid w:val="006C195D"/>
    <w:rsid w:val="006C236B"/>
    <w:rsid w:val="006C2D27"/>
    <w:rsid w:val="006C2D62"/>
    <w:rsid w:val="006C31F6"/>
    <w:rsid w:val="006C33A2"/>
    <w:rsid w:val="006C36CA"/>
    <w:rsid w:val="006C3F52"/>
    <w:rsid w:val="006C41B1"/>
    <w:rsid w:val="006C41DD"/>
    <w:rsid w:val="006C5431"/>
    <w:rsid w:val="006C5A25"/>
    <w:rsid w:val="006C6CA0"/>
    <w:rsid w:val="006C6D0A"/>
    <w:rsid w:val="006C6FBB"/>
    <w:rsid w:val="006C780B"/>
    <w:rsid w:val="006C7F63"/>
    <w:rsid w:val="006C7F91"/>
    <w:rsid w:val="006D0A94"/>
    <w:rsid w:val="006D0D89"/>
    <w:rsid w:val="006D11B7"/>
    <w:rsid w:val="006D17AD"/>
    <w:rsid w:val="006D18A7"/>
    <w:rsid w:val="006D18DC"/>
    <w:rsid w:val="006D199D"/>
    <w:rsid w:val="006D1C0D"/>
    <w:rsid w:val="006D1F35"/>
    <w:rsid w:val="006D25C0"/>
    <w:rsid w:val="006D2A88"/>
    <w:rsid w:val="006D2BAA"/>
    <w:rsid w:val="006D2E3E"/>
    <w:rsid w:val="006D316F"/>
    <w:rsid w:val="006D3308"/>
    <w:rsid w:val="006D412A"/>
    <w:rsid w:val="006D412F"/>
    <w:rsid w:val="006D47D9"/>
    <w:rsid w:val="006D4849"/>
    <w:rsid w:val="006D4A9B"/>
    <w:rsid w:val="006D4C2C"/>
    <w:rsid w:val="006D66A5"/>
    <w:rsid w:val="006D6D9C"/>
    <w:rsid w:val="006D7FE4"/>
    <w:rsid w:val="006E019F"/>
    <w:rsid w:val="006E01CD"/>
    <w:rsid w:val="006E0ADC"/>
    <w:rsid w:val="006E0C23"/>
    <w:rsid w:val="006E0F84"/>
    <w:rsid w:val="006E1B51"/>
    <w:rsid w:val="006E1DF0"/>
    <w:rsid w:val="006E2A0D"/>
    <w:rsid w:val="006E2D21"/>
    <w:rsid w:val="006E2F9B"/>
    <w:rsid w:val="006E31F2"/>
    <w:rsid w:val="006E36D1"/>
    <w:rsid w:val="006E3937"/>
    <w:rsid w:val="006E3E34"/>
    <w:rsid w:val="006E4994"/>
    <w:rsid w:val="006E4F6C"/>
    <w:rsid w:val="006E4FD8"/>
    <w:rsid w:val="006E5A6D"/>
    <w:rsid w:val="006E5B37"/>
    <w:rsid w:val="006E66A5"/>
    <w:rsid w:val="006E7100"/>
    <w:rsid w:val="006E7181"/>
    <w:rsid w:val="006E740B"/>
    <w:rsid w:val="006E7682"/>
    <w:rsid w:val="006E7DE0"/>
    <w:rsid w:val="006E7E65"/>
    <w:rsid w:val="006F08ED"/>
    <w:rsid w:val="006F1568"/>
    <w:rsid w:val="006F16B4"/>
    <w:rsid w:val="006F1A09"/>
    <w:rsid w:val="006F1C1A"/>
    <w:rsid w:val="006F2190"/>
    <w:rsid w:val="006F2422"/>
    <w:rsid w:val="006F2775"/>
    <w:rsid w:val="006F2BB5"/>
    <w:rsid w:val="006F354F"/>
    <w:rsid w:val="006F3A22"/>
    <w:rsid w:val="006F3E31"/>
    <w:rsid w:val="006F421F"/>
    <w:rsid w:val="006F468F"/>
    <w:rsid w:val="006F474A"/>
    <w:rsid w:val="006F5193"/>
    <w:rsid w:val="006F5B5D"/>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1A12"/>
    <w:rsid w:val="007027FB"/>
    <w:rsid w:val="00702846"/>
    <w:rsid w:val="00702985"/>
    <w:rsid w:val="00702B2E"/>
    <w:rsid w:val="00703054"/>
    <w:rsid w:val="007032E1"/>
    <w:rsid w:val="00703A17"/>
    <w:rsid w:val="00703B3F"/>
    <w:rsid w:val="00704979"/>
    <w:rsid w:val="00705CD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6F8"/>
    <w:rsid w:val="007138A2"/>
    <w:rsid w:val="007138BC"/>
    <w:rsid w:val="00713F26"/>
    <w:rsid w:val="007141CD"/>
    <w:rsid w:val="00714A27"/>
    <w:rsid w:val="007153F0"/>
    <w:rsid w:val="007156D9"/>
    <w:rsid w:val="00715B6D"/>
    <w:rsid w:val="00716C19"/>
    <w:rsid w:val="00716CF3"/>
    <w:rsid w:val="00717E59"/>
    <w:rsid w:val="00717EE5"/>
    <w:rsid w:val="00721129"/>
    <w:rsid w:val="007215DC"/>
    <w:rsid w:val="00721C5B"/>
    <w:rsid w:val="00721D9F"/>
    <w:rsid w:val="0072271D"/>
    <w:rsid w:val="0072328B"/>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986"/>
    <w:rsid w:val="00731CE8"/>
    <w:rsid w:val="00731E6E"/>
    <w:rsid w:val="00732686"/>
    <w:rsid w:val="00733184"/>
    <w:rsid w:val="007337D4"/>
    <w:rsid w:val="00734068"/>
    <w:rsid w:val="00734DEB"/>
    <w:rsid w:val="007354E0"/>
    <w:rsid w:val="00735A1C"/>
    <w:rsid w:val="00736164"/>
    <w:rsid w:val="007362C9"/>
    <w:rsid w:val="007364E4"/>
    <w:rsid w:val="007364FD"/>
    <w:rsid w:val="0073665B"/>
    <w:rsid w:val="00736B91"/>
    <w:rsid w:val="00736D53"/>
    <w:rsid w:val="0073712F"/>
    <w:rsid w:val="007373A3"/>
    <w:rsid w:val="00737A98"/>
    <w:rsid w:val="007408FC"/>
    <w:rsid w:val="00740936"/>
    <w:rsid w:val="00742EC7"/>
    <w:rsid w:val="007430E4"/>
    <w:rsid w:val="007434C2"/>
    <w:rsid w:val="007434F3"/>
    <w:rsid w:val="0074498A"/>
    <w:rsid w:val="00744E35"/>
    <w:rsid w:val="0074569F"/>
    <w:rsid w:val="0074588F"/>
    <w:rsid w:val="00745A45"/>
    <w:rsid w:val="007467A0"/>
    <w:rsid w:val="00746D73"/>
    <w:rsid w:val="00747FDF"/>
    <w:rsid w:val="00750528"/>
    <w:rsid w:val="007505FB"/>
    <w:rsid w:val="007508BE"/>
    <w:rsid w:val="00750E17"/>
    <w:rsid w:val="00751998"/>
    <w:rsid w:val="0075247C"/>
    <w:rsid w:val="007524F2"/>
    <w:rsid w:val="00753521"/>
    <w:rsid w:val="00753FD8"/>
    <w:rsid w:val="0075492A"/>
    <w:rsid w:val="00754935"/>
    <w:rsid w:val="0075506A"/>
    <w:rsid w:val="00755153"/>
    <w:rsid w:val="007554AE"/>
    <w:rsid w:val="007556D4"/>
    <w:rsid w:val="007558FF"/>
    <w:rsid w:val="00756150"/>
    <w:rsid w:val="00756C19"/>
    <w:rsid w:val="007571BE"/>
    <w:rsid w:val="00757D67"/>
    <w:rsid w:val="00760197"/>
    <w:rsid w:val="0076056C"/>
    <w:rsid w:val="007626BF"/>
    <w:rsid w:val="00762CBA"/>
    <w:rsid w:val="007634B2"/>
    <w:rsid w:val="00763985"/>
    <w:rsid w:val="007644F8"/>
    <w:rsid w:val="00764C67"/>
    <w:rsid w:val="00765A32"/>
    <w:rsid w:val="00765EDF"/>
    <w:rsid w:val="00765F62"/>
    <w:rsid w:val="00766386"/>
    <w:rsid w:val="007669AF"/>
    <w:rsid w:val="00766EFC"/>
    <w:rsid w:val="0076716F"/>
    <w:rsid w:val="007702BC"/>
    <w:rsid w:val="00770B94"/>
    <w:rsid w:val="00770C17"/>
    <w:rsid w:val="00771608"/>
    <w:rsid w:val="00772089"/>
    <w:rsid w:val="00772232"/>
    <w:rsid w:val="0077241E"/>
    <w:rsid w:val="00772541"/>
    <w:rsid w:val="0077300F"/>
    <w:rsid w:val="00773704"/>
    <w:rsid w:val="00773BE2"/>
    <w:rsid w:val="00774453"/>
    <w:rsid w:val="007753DB"/>
    <w:rsid w:val="007755D6"/>
    <w:rsid w:val="007758B2"/>
    <w:rsid w:val="007758D1"/>
    <w:rsid w:val="00776793"/>
    <w:rsid w:val="0077768D"/>
    <w:rsid w:val="00777827"/>
    <w:rsid w:val="00777E37"/>
    <w:rsid w:val="00777ED8"/>
    <w:rsid w:val="00777FF8"/>
    <w:rsid w:val="007807F7"/>
    <w:rsid w:val="00780988"/>
    <w:rsid w:val="007814EA"/>
    <w:rsid w:val="00781859"/>
    <w:rsid w:val="00781A8B"/>
    <w:rsid w:val="0078241B"/>
    <w:rsid w:val="00782C2E"/>
    <w:rsid w:val="00782EAF"/>
    <w:rsid w:val="00782FAD"/>
    <w:rsid w:val="0078308A"/>
    <w:rsid w:val="0078375B"/>
    <w:rsid w:val="007838A0"/>
    <w:rsid w:val="007838F2"/>
    <w:rsid w:val="0078394C"/>
    <w:rsid w:val="00784B89"/>
    <w:rsid w:val="00784F55"/>
    <w:rsid w:val="00785160"/>
    <w:rsid w:val="0078568F"/>
    <w:rsid w:val="007864E8"/>
    <w:rsid w:val="007876F8"/>
    <w:rsid w:val="007877CB"/>
    <w:rsid w:val="007879B9"/>
    <w:rsid w:val="00787AF1"/>
    <w:rsid w:val="00790053"/>
    <w:rsid w:val="00790B7D"/>
    <w:rsid w:val="00791118"/>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B000A"/>
    <w:rsid w:val="007B0EC6"/>
    <w:rsid w:val="007B0F23"/>
    <w:rsid w:val="007B2159"/>
    <w:rsid w:val="007B2C22"/>
    <w:rsid w:val="007B47F9"/>
    <w:rsid w:val="007B49EA"/>
    <w:rsid w:val="007B4DDC"/>
    <w:rsid w:val="007B54EB"/>
    <w:rsid w:val="007B57F0"/>
    <w:rsid w:val="007B5DDD"/>
    <w:rsid w:val="007B60F0"/>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57C"/>
    <w:rsid w:val="007C3279"/>
    <w:rsid w:val="007C360A"/>
    <w:rsid w:val="007C5369"/>
    <w:rsid w:val="007C56C2"/>
    <w:rsid w:val="007C583D"/>
    <w:rsid w:val="007C5A53"/>
    <w:rsid w:val="007C5C6A"/>
    <w:rsid w:val="007C5F73"/>
    <w:rsid w:val="007C6785"/>
    <w:rsid w:val="007C6B47"/>
    <w:rsid w:val="007C70A6"/>
    <w:rsid w:val="007C7230"/>
    <w:rsid w:val="007C739F"/>
    <w:rsid w:val="007C7B5D"/>
    <w:rsid w:val="007D022D"/>
    <w:rsid w:val="007D0822"/>
    <w:rsid w:val="007D0C90"/>
    <w:rsid w:val="007D1032"/>
    <w:rsid w:val="007D118D"/>
    <w:rsid w:val="007D1298"/>
    <w:rsid w:val="007D1472"/>
    <w:rsid w:val="007D1A97"/>
    <w:rsid w:val="007D1B4B"/>
    <w:rsid w:val="007D1F81"/>
    <w:rsid w:val="007D203B"/>
    <w:rsid w:val="007D2D84"/>
    <w:rsid w:val="007D2EE1"/>
    <w:rsid w:val="007D30AE"/>
    <w:rsid w:val="007D3199"/>
    <w:rsid w:val="007D336B"/>
    <w:rsid w:val="007D3542"/>
    <w:rsid w:val="007D3755"/>
    <w:rsid w:val="007D4535"/>
    <w:rsid w:val="007D4ACC"/>
    <w:rsid w:val="007D4DD1"/>
    <w:rsid w:val="007D4E18"/>
    <w:rsid w:val="007D5057"/>
    <w:rsid w:val="007D54DC"/>
    <w:rsid w:val="007D61D5"/>
    <w:rsid w:val="007D6667"/>
    <w:rsid w:val="007D7614"/>
    <w:rsid w:val="007E0EFD"/>
    <w:rsid w:val="007E1B5B"/>
    <w:rsid w:val="007E2ACC"/>
    <w:rsid w:val="007E3781"/>
    <w:rsid w:val="007E3B8E"/>
    <w:rsid w:val="007E3BD6"/>
    <w:rsid w:val="007E4297"/>
    <w:rsid w:val="007E58E7"/>
    <w:rsid w:val="007E5A66"/>
    <w:rsid w:val="007E5C6D"/>
    <w:rsid w:val="007E60B2"/>
    <w:rsid w:val="007E60B8"/>
    <w:rsid w:val="007E64FD"/>
    <w:rsid w:val="007E7922"/>
    <w:rsid w:val="007E7C2B"/>
    <w:rsid w:val="007F16A9"/>
    <w:rsid w:val="007F1B4A"/>
    <w:rsid w:val="007F2413"/>
    <w:rsid w:val="007F275D"/>
    <w:rsid w:val="007F2A15"/>
    <w:rsid w:val="007F2F22"/>
    <w:rsid w:val="007F354C"/>
    <w:rsid w:val="007F39AC"/>
    <w:rsid w:val="007F4033"/>
    <w:rsid w:val="007F4E82"/>
    <w:rsid w:val="007F5977"/>
    <w:rsid w:val="007F5FC7"/>
    <w:rsid w:val="007F60B7"/>
    <w:rsid w:val="007F61EA"/>
    <w:rsid w:val="007F6D87"/>
    <w:rsid w:val="007F6F03"/>
    <w:rsid w:val="007F7CDB"/>
    <w:rsid w:val="00800A90"/>
    <w:rsid w:val="0080102D"/>
    <w:rsid w:val="00801A69"/>
    <w:rsid w:val="00801C69"/>
    <w:rsid w:val="00803ACB"/>
    <w:rsid w:val="0080401F"/>
    <w:rsid w:val="008045F1"/>
    <w:rsid w:val="008047C3"/>
    <w:rsid w:val="00805348"/>
    <w:rsid w:val="00805B72"/>
    <w:rsid w:val="00805CE6"/>
    <w:rsid w:val="00806035"/>
    <w:rsid w:val="008069DE"/>
    <w:rsid w:val="008076E5"/>
    <w:rsid w:val="00807952"/>
    <w:rsid w:val="008079EC"/>
    <w:rsid w:val="008101B4"/>
    <w:rsid w:val="0081097A"/>
    <w:rsid w:val="00810C28"/>
    <w:rsid w:val="00810DEB"/>
    <w:rsid w:val="00811A6D"/>
    <w:rsid w:val="00812329"/>
    <w:rsid w:val="008126D3"/>
    <w:rsid w:val="0081290C"/>
    <w:rsid w:val="008132CC"/>
    <w:rsid w:val="00813A7A"/>
    <w:rsid w:val="008146B3"/>
    <w:rsid w:val="00814D4A"/>
    <w:rsid w:val="0081535D"/>
    <w:rsid w:val="00815A61"/>
    <w:rsid w:val="0081698B"/>
    <w:rsid w:val="00816E55"/>
    <w:rsid w:val="0081712D"/>
    <w:rsid w:val="00817364"/>
    <w:rsid w:val="00817BED"/>
    <w:rsid w:val="0082010D"/>
    <w:rsid w:val="00820139"/>
    <w:rsid w:val="008202D2"/>
    <w:rsid w:val="008203A2"/>
    <w:rsid w:val="008203AD"/>
    <w:rsid w:val="0082041D"/>
    <w:rsid w:val="008207C8"/>
    <w:rsid w:val="00821602"/>
    <w:rsid w:val="00821971"/>
    <w:rsid w:val="00821C2D"/>
    <w:rsid w:val="00822251"/>
    <w:rsid w:val="00822EB7"/>
    <w:rsid w:val="00822F69"/>
    <w:rsid w:val="00823683"/>
    <w:rsid w:val="00823C2D"/>
    <w:rsid w:val="008240DE"/>
    <w:rsid w:val="00824457"/>
    <w:rsid w:val="008246AF"/>
    <w:rsid w:val="00824C0F"/>
    <w:rsid w:val="00825084"/>
    <w:rsid w:val="0082527F"/>
    <w:rsid w:val="008252F1"/>
    <w:rsid w:val="00825395"/>
    <w:rsid w:val="008256E6"/>
    <w:rsid w:val="00825B91"/>
    <w:rsid w:val="008262ED"/>
    <w:rsid w:val="00826B4D"/>
    <w:rsid w:val="00826C08"/>
    <w:rsid w:val="00827008"/>
    <w:rsid w:val="008271A6"/>
    <w:rsid w:val="008271CE"/>
    <w:rsid w:val="00827563"/>
    <w:rsid w:val="00827808"/>
    <w:rsid w:val="00827FA2"/>
    <w:rsid w:val="00830303"/>
    <w:rsid w:val="008305C5"/>
    <w:rsid w:val="00830AEE"/>
    <w:rsid w:val="00831462"/>
    <w:rsid w:val="00831978"/>
    <w:rsid w:val="00831B68"/>
    <w:rsid w:val="00831CA8"/>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3E"/>
    <w:rsid w:val="008357B7"/>
    <w:rsid w:val="008360F8"/>
    <w:rsid w:val="008361F5"/>
    <w:rsid w:val="0083620B"/>
    <w:rsid w:val="00837B97"/>
    <w:rsid w:val="00837C8C"/>
    <w:rsid w:val="008402CD"/>
    <w:rsid w:val="00840D35"/>
    <w:rsid w:val="008414CD"/>
    <w:rsid w:val="00841B18"/>
    <w:rsid w:val="00841D08"/>
    <w:rsid w:val="00841EAC"/>
    <w:rsid w:val="00842062"/>
    <w:rsid w:val="00842F62"/>
    <w:rsid w:val="00843F03"/>
    <w:rsid w:val="00844013"/>
    <w:rsid w:val="00844017"/>
    <w:rsid w:val="008440BA"/>
    <w:rsid w:val="00844B44"/>
    <w:rsid w:val="00844B92"/>
    <w:rsid w:val="00844EA6"/>
    <w:rsid w:val="00844EB8"/>
    <w:rsid w:val="00845020"/>
    <w:rsid w:val="008452F4"/>
    <w:rsid w:val="00845B1C"/>
    <w:rsid w:val="00845FF1"/>
    <w:rsid w:val="00846411"/>
    <w:rsid w:val="008469C4"/>
    <w:rsid w:val="00847291"/>
    <w:rsid w:val="008478F8"/>
    <w:rsid w:val="00850467"/>
    <w:rsid w:val="008515D3"/>
    <w:rsid w:val="00851FBA"/>
    <w:rsid w:val="0085210E"/>
    <w:rsid w:val="00852354"/>
    <w:rsid w:val="008529DF"/>
    <w:rsid w:val="00852A72"/>
    <w:rsid w:val="00852D06"/>
    <w:rsid w:val="00852D58"/>
    <w:rsid w:val="008538AF"/>
    <w:rsid w:val="00853A2F"/>
    <w:rsid w:val="00853B5A"/>
    <w:rsid w:val="0085404A"/>
    <w:rsid w:val="00855597"/>
    <w:rsid w:val="008561B1"/>
    <w:rsid w:val="008564DC"/>
    <w:rsid w:val="008573B7"/>
    <w:rsid w:val="00857640"/>
    <w:rsid w:val="008576BF"/>
    <w:rsid w:val="00857BBD"/>
    <w:rsid w:val="00860D55"/>
    <w:rsid w:val="00860D64"/>
    <w:rsid w:val="00861E5C"/>
    <w:rsid w:val="00861F0D"/>
    <w:rsid w:val="00862210"/>
    <w:rsid w:val="00864EE2"/>
    <w:rsid w:val="00865E93"/>
    <w:rsid w:val="00866146"/>
    <w:rsid w:val="008669FD"/>
    <w:rsid w:val="00866AE0"/>
    <w:rsid w:val="00867996"/>
    <w:rsid w:val="0087025E"/>
    <w:rsid w:val="00870350"/>
    <w:rsid w:val="00870799"/>
    <w:rsid w:val="00870DBA"/>
    <w:rsid w:val="00870F9C"/>
    <w:rsid w:val="00871AB5"/>
    <w:rsid w:val="008723C8"/>
    <w:rsid w:val="0087292E"/>
    <w:rsid w:val="00872945"/>
    <w:rsid w:val="0087356F"/>
    <w:rsid w:val="0087388D"/>
    <w:rsid w:val="0087395F"/>
    <w:rsid w:val="00874711"/>
    <w:rsid w:val="00875E8E"/>
    <w:rsid w:val="0087697E"/>
    <w:rsid w:val="00876C96"/>
    <w:rsid w:val="00876D1C"/>
    <w:rsid w:val="008770B4"/>
    <w:rsid w:val="00877467"/>
    <w:rsid w:val="00877A08"/>
    <w:rsid w:val="0088015A"/>
    <w:rsid w:val="00880E0C"/>
    <w:rsid w:val="00881B69"/>
    <w:rsid w:val="00882189"/>
    <w:rsid w:val="00882260"/>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24A"/>
    <w:rsid w:val="008913BD"/>
    <w:rsid w:val="008915F4"/>
    <w:rsid w:val="00891C62"/>
    <w:rsid w:val="0089200D"/>
    <w:rsid w:val="008926A9"/>
    <w:rsid w:val="00892FFF"/>
    <w:rsid w:val="008933D4"/>
    <w:rsid w:val="008934D6"/>
    <w:rsid w:val="008939D2"/>
    <w:rsid w:val="00894711"/>
    <w:rsid w:val="00894D94"/>
    <w:rsid w:val="00894E6B"/>
    <w:rsid w:val="008960D5"/>
    <w:rsid w:val="00897546"/>
    <w:rsid w:val="008A1389"/>
    <w:rsid w:val="008A23A6"/>
    <w:rsid w:val="008A2553"/>
    <w:rsid w:val="008A2802"/>
    <w:rsid w:val="008A2A48"/>
    <w:rsid w:val="008A3645"/>
    <w:rsid w:val="008A378C"/>
    <w:rsid w:val="008A3C7D"/>
    <w:rsid w:val="008A3EEE"/>
    <w:rsid w:val="008A3FB8"/>
    <w:rsid w:val="008A3FEE"/>
    <w:rsid w:val="008A4653"/>
    <w:rsid w:val="008A47B8"/>
    <w:rsid w:val="008A4B8B"/>
    <w:rsid w:val="008A4FA2"/>
    <w:rsid w:val="008A4FF6"/>
    <w:rsid w:val="008A52AC"/>
    <w:rsid w:val="008A5752"/>
    <w:rsid w:val="008A58FB"/>
    <w:rsid w:val="008A5CDC"/>
    <w:rsid w:val="008A5E45"/>
    <w:rsid w:val="008A623F"/>
    <w:rsid w:val="008A64F9"/>
    <w:rsid w:val="008A66F1"/>
    <w:rsid w:val="008A691B"/>
    <w:rsid w:val="008A6AEF"/>
    <w:rsid w:val="008A7342"/>
    <w:rsid w:val="008A7A82"/>
    <w:rsid w:val="008A7D5F"/>
    <w:rsid w:val="008B02A1"/>
    <w:rsid w:val="008B0518"/>
    <w:rsid w:val="008B157A"/>
    <w:rsid w:val="008B15B3"/>
    <w:rsid w:val="008B1709"/>
    <w:rsid w:val="008B1D5C"/>
    <w:rsid w:val="008B1F59"/>
    <w:rsid w:val="008B2F00"/>
    <w:rsid w:val="008B2F42"/>
    <w:rsid w:val="008B4795"/>
    <w:rsid w:val="008B4B01"/>
    <w:rsid w:val="008B4DCD"/>
    <w:rsid w:val="008B50A2"/>
    <w:rsid w:val="008B55AD"/>
    <w:rsid w:val="008B58DC"/>
    <w:rsid w:val="008B5DF2"/>
    <w:rsid w:val="008B6194"/>
    <w:rsid w:val="008B6D7F"/>
    <w:rsid w:val="008B7044"/>
    <w:rsid w:val="008B71DB"/>
    <w:rsid w:val="008B7795"/>
    <w:rsid w:val="008C13DF"/>
    <w:rsid w:val="008C1AE7"/>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27F"/>
    <w:rsid w:val="008C638A"/>
    <w:rsid w:val="008C69B4"/>
    <w:rsid w:val="008C6C74"/>
    <w:rsid w:val="008C6D1C"/>
    <w:rsid w:val="008C6F29"/>
    <w:rsid w:val="008C724B"/>
    <w:rsid w:val="008C7805"/>
    <w:rsid w:val="008D15F2"/>
    <w:rsid w:val="008D2047"/>
    <w:rsid w:val="008D2418"/>
    <w:rsid w:val="008D2557"/>
    <w:rsid w:val="008D27C8"/>
    <w:rsid w:val="008D2B8E"/>
    <w:rsid w:val="008D36C7"/>
    <w:rsid w:val="008D377E"/>
    <w:rsid w:val="008D395A"/>
    <w:rsid w:val="008D3E48"/>
    <w:rsid w:val="008D40AD"/>
    <w:rsid w:val="008D4149"/>
    <w:rsid w:val="008D432A"/>
    <w:rsid w:val="008D4F48"/>
    <w:rsid w:val="008D5C3C"/>
    <w:rsid w:val="008D655F"/>
    <w:rsid w:val="008D6FBF"/>
    <w:rsid w:val="008D78AA"/>
    <w:rsid w:val="008D7B58"/>
    <w:rsid w:val="008D7FAA"/>
    <w:rsid w:val="008E0D0A"/>
    <w:rsid w:val="008E1910"/>
    <w:rsid w:val="008E254C"/>
    <w:rsid w:val="008E2CE7"/>
    <w:rsid w:val="008E3204"/>
    <w:rsid w:val="008E3D38"/>
    <w:rsid w:val="008E46C5"/>
    <w:rsid w:val="008E483E"/>
    <w:rsid w:val="008E4C17"/>
    <w:rsid w:val="008E4FCE"/>
    <w:rsid w:val="008E56F0"/>
    <w:rsid w:val="008E590C"/>
    <w:rsid w:val="008E5C13"/>
    <w:rsid w:val="008E5E47"/>
    <w:rsid w:val="008E6328"/>
    <w:rsid w:val="008E6598"/>
    <w:rsid w:val="008E67B0"/>
    <w:rsid w:val="008E686C"/>
    <w:rsid w:val="008E7A1E"/>
    <w:rsid w:val="008E7FF6"/>
    <w:rsid w:val="008F02F0"/>
    <w:rsid w:val="008F0344"/>
    <w:rsid w:val="008F053B"/>
    <w:rsid w:val="008F0541"/>
    <w:rsid w:val="008F0885"/>
    <w:rsid w:val="008F09D4"/>
    <w:rsid w:val="008F0DEE"/>
    <w:rsid w:val="008F1212"/>
    <w:rsid w:val="008F13FD"/>
    <w:rsid w:val="008F199E"/>
    <w:rsid w:val="008F1D0F"/>
    <w:rsid w:val="008F2245"/>
    <w:rsid w:val="008F2607"/>
    <w:rsid w:val="008F2975"/>
    <w:rsid w:val="008F299D"/>
    <w:rsid w:val="008F3249"/>
    <w:rsid w:val="008F42E2"/>
    <w:rsid w:val="008F441F"/>
    <w:rsid w:val="008F4D2B"/>
    <w:rsid w:val="008F4ECE"/>
    <w:rsid w:val="008F521A"/>
    <w:rsid w:val="008F571E"/>
    <w:rsid w:val="008F5EE6"/>
    <w:rsid w:val="008F5F0E"/>
    <w:rsid w:val="008F646E"/>
    <w:rsid w:val="008F6B99"/>
    <w:rsid w:val="008F6F7C"/>
    <w:rsid w:val="008F702D"/>
    <w:rsid w:val="008F78A8"/>
    <w:rsid w:val="00900004"/>
    <w:rsid w:val="00900137"/>
    <w:rsid w:val="00900805"/>
    <w:rsid w:val="00900982"/>
    <w:rsid w:val="00900D74"/>
    <w:rsid w:val="00901117"/>
    <w:rsid w:val="009019C4"/>
    <w:rsid w:val="00901A3B"/>
    <w:rsid w:val="00902C33"/>
    <w:rsid w:val="00903E71"/>
    <w:rsid w:val="00904528"/>
    <w:rsid w:val="0090457C"/>
    <w:rsid w:val="00904CCD"/>
    <w:rsid w:val="00904EC8"/>
    <w:rsid w:val="00905918"/>
    <w:rsid w:val="00905F05"/>
    <w:rsid w:val="00906499"/>
    <w:rsid w:val="009064E5"/>
    <w:rsid w:val="00906789"/>
    <w:rsid w:val="009068A8"/>
    <w:rsid w:val="00906A13"/>
    <w:rsid w:val="00906E20"/>
    <w:rsid w:val="0090723D"/>
    <w:rsid w:val="009101BA"/>
    <w:rsid w:val="009103F3"/>
    <w:rsid w:val="00910416"/>
    <w:rsid w:val="0091050B"/>
    <w:rsid w:val="00910D49"/>
    <w:rsid w:val="00910D87"/>
    <w:rsid w:val="00910FE0"/>
    <w:rsid w:val="00911493"/>
    <w:rsid w:val="009116D9"/>
    <w:rsid w:val="00911794"/>
    <w:rsid w:val="009120BE"/>
    <w:rsid w:val="009121A5"/>
    <w:rsid w:val="0091286B"/>
    <w:rsid w:val="00912897"/>
    <w:rsid w:val="009129D9"/>
    <w:rsid w:val="00912FB9"/>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A4D"/>
    <w:rsid w:val="00920B36"/>
    <w:rsid w:val="00921828"/>
    <w:rsid w:val="00921A3A"/>
    <w:rsid w:val="0092241D"/>
    <w:rsid w:val="00922582"/>
    <w:rsid w:val="009227D3"/>
    <w:rsid w:val="00922B74"/>
    <w:rsid w:val="009231A6"/>
    <w:rsid w:val="009231BE"/>
    <w:rsid w:val="009234E0"/>
    <w:rsid w:val="00923A40"/>
    <w:rsid w:val="00923E32"/>
    <w:rsid w:val="00924D23"/>
    <w:rsid w:val="00924EFA"/>
    <w:rsid w:val="00924F9F"/>
    <w:rsid w:val="00925FDC"/>
    <w:rsid w:val="009261A4"/>
    <w:rsid w:val="009262BC"/>
    <w:rsid w:val="00926777"/>
    <w:rsid w:val="009269A3"/>
    <w:rsid w:val="00927F7B"/>
    <w:rsid w:val="009304C6"/>
    <w:rsid w:val="009308A9"/>
    <w:rsid w:val="009308AF"/>
    <w:rsid w:val="00930C3B"/>
    <w:rsid w:val="00931178"/>
    <w:rsid w:val="00931196"/>
    <w:rsid w:val="009311F6"/>
    <w:rsid w:val="00931CA2"/>
    <w:rsid w:val="00931F4C"/>
    <w:rsid w:val="009326A5"/>
    <w:rsid w:val="00932804"/>
    <w:rsid w:val="00932AB5"/>
    <w:rsid w:val="00932F2C"/>
    <w:rsid w:val="009331DD"/>
    <w:rsid w:val="009333F4"/>
    <w:rsid w:val="009339B1"/>
    <w:rsid w:val="00933C6A"/>
    <w:rsid w:val="00933D6A"/>
    <w:rsid w:val="00933FE2"/>
    <w:rsid w:val="00935740"/>
    <w:rsid w:val="009361CD"/>
    <w:rsid w:val="00936289"/>
    <w:rsid w:val="00936585"/>
    <w:rsid w:val="00936859"/>
    <w:rsid w:val="009368F9"/>
    <w:rsid w:val="009373AD"/>
    <w:rsid w:val="0093755E"/>
    <w:rsid w:val="00937BC9"/>
    <w:rsid w:val="00937F71"/>
    <w:rsid w:val="0094108D"/>
    <w:rsid w:val="009413AF"/>
    <w:rsid w:val="0094143B"/>
    <w:rsid w:val="00941A5A"/>
    <w:rsid w:val="0094204C"/>
    <w:rsid w:val="00942561"/>
    <w:rsid w:val="00942771"/>
    <w:rsid w:val="009434C2"/>
    <w:rsid w:val="00943828"/>
    <w:rsid w:val="00943DA1"/>
    <w:rsid w:val="0094428A"/>
    <w:rsid w:val="00944AFF"/>
    <w:rsid w:val="00945883"/>
    <w:rsid w:val="00945A5A"/>
    <w:rsid w:val="009464DC"/>
    <w:rsid w:val="0094676C"/>
    <w:rsid w:val="009467B7"/>
    <w:rsid w:val="009468BD"/>
    <w:rsid w:val="009471CE"/>
    <w:rsid w:val="00947929"/>
    <w:rsid w:val="00947970"/>
    <w:rsid w:val="00947C17"/>
    <w:rsid w:val="009511B8"/>
    <w:rsid w:val="0095165A"/>
    <w:rsid w:val="0095197A"/>
    <w:rsid w:val="00951E52"/>
    <w:rsid w:val="00952960"/>
    <w:rsid w:val="009532E5"/>
    <w:rsid w:val="00953560"/>
    <w:rsid w:val="00953E26"/>
    <w:rsid w:val="0095449E"/>
    <w:rsid w:val="009544CC"/>
    <w:rsid w:val="0095509B"/>
    <w:rsid w:val="009550BE"/>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A70"/>
    <w:rsid w:val="00961B40"/>
    <w:rsid w:val="00961BE8"/>
    <w:rsid w:val="009622C3"/>
    <w:rsid w:val="0096298C"/>
    <w:rsid w:val="0096298D"/>
    <w:rsid w:val="00962A42"/>
    <w:rsid w:val="00962F15"/>
    <w:rsid w:val="009632FE"/>
    <w:rsid w:val="0096346B"/>
    <w:rsid w:val="0096411B"/>
    <w:rsid w:val="00965176"/>
    <w:rsid w:val="00965310"/>
    <w:rsid w:val="009666F3"/>
    <w:rsid w:val="009670DA"/>
    <w:rsid w:val="00967B7D"/>
    <w:rsid w:val="00970DF5"/>
    <w:rsid w:val="00972CAE"/>
    <w:rsid w:val="009733C6"/>
    <w:rsid w:val="00973554"/>
    <w:rsid w:val="009736CB"/>
    <w:rsid w:val="009739EC"/>
    <w:rsid w:val="00974778"/>
    <w:rsid w:val="00974CCA"/>
    <w:rsid w:val="009750B4"/>
    <w:rsid w:val="009757C7"/>
    <w:rsid w:val="00975871"/>
    <w:rsid w:val="009761F9"/>
    <w:rsid w:val="00976A30"/>
    <w:rsid w:val="00977231"/>
    <w:rsid w:val="00980989"/>
    <w:rsid w:val="009812A7"/>
    <w:rsid w:val="00981C68"/>
    <w:rsid w:val="00981CD7"/>
    <w:rsid w:val="00981D63"/>
    <w:rsid w:val="0098248E"/>
    <w:rsid w:val="00982D6A"/>
    <w:rsid w:val="00982DBE"/>
    <w:rsid w:val="00983646"/>
    <w:rsid w:val="00983921"/>
    <w:rsid w:val="00983C05"/>
    <w:rsid w:val="00984048"/>
    <w:rsid w:val="00984597"/>
    <w:rsid w:val="00984A54"/>
    <w:rsid w:val="00984FAC"/>
    <w:rsid w:val="0098552D"/>
    <w:rsid w:val="00985A14"/>
    <w:rsid w:val="0098618C"/>
    <w:rsid w:val="00986515"/>
    <w:rsid w:val="00986DA8"/>
    <w:rsid w:val="00987690"/>
    <w:rsid w:val="009876D6"/>
    <w:rsid w:val="00987AF8"/>
    <w:rsid w:val="00987C86"/>
    <w:rsid w:val="00990209"/>
    <w:rsid w:val="009902C4"/>
    <w:rsid w:val="00990459"/>
    <w:rsid w:val="00990D84"/>
    <w:rsid w:val="00990E7C"/>
    <w:rsid w:val="00991518"/>
    <w:rsid w:val="00992258"/>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90"/>
    <w:rsid w:val="009A0A78"/>
    <w:rsid w:val="009A1382"/>
    <w:rsid w:val="009A1384"/>
    <w:rsid w:val="009A15F4"/>
    <w:rsid w:val="009A17DC"/>
    <w:rsid w:val="009A1AD3"/>
    <w:rsid w:val="009A1EA4"/>
    <w:rsid w:val="009A26B9"/>
    <w:rsid w:val="009A2EB8"/>
    <w:rsid w:val="009A2F82"/>
    <w:rsid w:val="009A3664"/>
    <w:rsid w:val="009A3A18"/>
    <w:rsid w:val="009A3D03"/>
    <w:rsid w:val="009A3D0D"/>
    <w:rsid w:val="009A4A0E"/>
    <w:rsid w:val="009A4F2C"/>
    <w:rsid w:val="009A58D7"/>
    <w:rsid w:val="009A6197"/>
    <w:rsid w:val="009A629F"/>
    <w:rsid w:val="009A7F1A"/>
    <w:rsid w:val="009A7F7C"/>
    <w:rsid w:val="009B04F0"/>
    <w:rsid w:val="009B0BC9"/>
    <w:rsid w:val="009B0F15"/>
    <w:rsid w:val="009B137F"/>
    <w:rsid w:val="009B1705"/>
    <w:rsid w:val="009B1BE2"/>
    <w:rsid w:val="009B1D9E"/>
    <w:rsid w:val="009B1EF2"/>
    <w:rsid w:val="009B1F2A"/>
    <w:rsid w:val="009B20C5"/>
    <w:rsid w:val="009B2616"/>
    <w:rsid w:val="009B291A"/>
    <w:rsid w:val="009B2C2E"/>
    <w:rsid w:val="009B326C"/>
    <w:rsid w:val="009B3936"/>
    <w:rsid w:val="009B4814"/>
    <w:rsid w:val="009B530C"/>
    <w:rsid w:val="009B55A3"/>
    <w:rsid w:val="009B5F62"/>
    <w:rsid w:val="009B624E"/>
    <w:rsid w:val="009B62C7"/>
    <w:rsid w:val="009B65D6"/>
    <w:rsid w:val="009B678E"/>
    <w:rsid w:val="009B6B62"/>
    <w:rsid w:val="009B6E8C"/>
    <w:rsid w:val="009B6EEA"/>
    <w:rsid w:val="009B7458"/>
    <w:rsid w:val="009B7562"/>
    <w:rsid w:val="009B7A7E"/>
    <w:rsid w:val="009C0CE7"/>
    <w:rsid w:val="009C0D15"/>
    <w:rsid w:val="009C0EB9"/>
    <w:rsid w:val="009C0F23"/>
    <w:rsid w:val="009C12C6"/>
    <w:rsid w:val="009C163C"/>
    <w:rsid w:val="009C16EF"/>
    <w:rsid w:val="009C22F8"/>
    <w:rsid w:val="009C27C0"/>
    <w:rsid w:val="009C2A21"/>
    <w:rsid w:val="009C324E"/>
    <w:rsid w:val="009C3C8B"/>
    <w:rsid w:val="009C42CC"/>
    <w:rsid w:val="009C42F9"/>
    <w:rsid w:val="009C4363"/>
    <w:rsid w:val="009C4FA1"/>
    <w:rsid w:val="009C62F8"/>
    <w:rsid w:val="009C6987"/>
    <w:rsid w:val="009C6B84"/>
    <w:rsid w:val="009C6C45"/>
    <w:rsid w:val="009C7415"/>
    <w:rsid w:val="009D0398"/>
    <w:rsid w:val="009D0A3A"/>
    <w:rsid w:val="009D10B6"/>
    <w:rsid w:val="009D1372"/>
    <w:rsid w:val="009D1B20"/>
    <w:rsid w:val="009D1D06"/>
    <w:rsid w:val="009D2145"/>
    <w:rsid w:val="009D2638"/>
    <w:rsid w:val="009D2B2E"/>
    <w:rsid w:val="009D3273"/>
    <w:rsid w:val="009D34E1"/>
    <w:rsid w:val="009D35FD"/>
    <w:rsid w:val="009D4AC5"/>
    <w:rsid w:val="009D4F6E"/>
    <w:rsid w:val="009D5856"/>
    <w:rsid w:val="009D6C81"/>
    <w:rsid w:val="009D6DC0"/>
    <w:rsid w:val="009D7B81"/>
    <w:rsid w:val="009D7B9D"/>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579"/>
    <w:rsid w:val="009E4CF8"/>
    <w:rsid w:val="009E59D8"/>
    <w:rsid w:val="009E5A03"/>
    <w:rsid w:val="009E5B50"/>
    <w:rsid w:val="009E5EF0"/>
    <w:rsid w:val="009E61F8"/>
    <w:rsid w:val="009E689C"/>
    <w:rsid w:val="009E76D8"/>
    <w:rsid w:val="009E7D4E"/>
    <w:rsid w:val="009F0239"/>
    <w:rsid w:val="009F0CEB"/>
    <w:rsid w:val="009F117B"/>
    <w:rsid w:val="009F2445"/>
    <w:rsid w:val="009F25F1"/>
    <w:rsid w:val="009F2BC9"/>
    <w:rsid w:val="009F3368"/>
    <w:rsid w:val="009F33E7"/>
    <w:rsid w:val="009F3743"/>
    <w:rsid w:val="009F3936"/>
    <w:rsid w:val="009F3C6F"/>
    <w:rsid w:val="009F4225"/>
    <w:rsid w:val="009F45B8"/>
    <w:rsid w:val="009F47B1"/>
    <w:rsid w:val="009F4899"/>
    <w:rsid w:val="009F489F"/>
    <w:rsid w:val="009F53A5"/>
    <w:rsid w:val="009F559C"/>
    <w:rsid w:val="009F5E90"/>
    <w:rsid w:val="009F60A2"/>
    <w:rsid w:val="009F619C"/>
    <w:rsid w:val="009F6471"/>
    <w:rsid w:val="009F7684"/>
    <w:rsid w:val="009F77BE"/>
    <w:rsid w:val="009F7B01"/>
    <w:rsid w:val="00A00092"/>
    <w:rsid w:val="00A0015F"/>
    <w:rsid w:val="00A005A8"/>
    <w:rsid w:val="00A00E64"/>
    <w:rsid w:val="00A01445"/>
    <w:rsid w:val="00A01CCD"/>
    <w:rsid w:val="00A020D4"/>
    <w:rsid w:val="00A03253"/>
    <w:rsid w:val="00A0331F"/>
    <w:rsid w:val="00A03ADA"/>
    <w:rsid w:val="00A03BDF"/>
    <w:rsid w:val="00A03D49"/>
    <w:rsid w:val="00A03F97"/>
    <w:rsid w:val="00A04160"/>
    <w:rsid w:val="00A046DB"/>
    <w:rsid w:val="00A04A1A"/>
    <w:rsid w:val="00A04DA2"/>
    <w:rsid w:val="00A04E1B"/>
    <w:rsid w:val="00A0515C"/>
    <w:rsid w:val="00A05810"/>
    <w:rsid w:val="00A0599F"/>
    <w:rsid w:val="00A05C3A"/>
    <w:rsid w:val="00A05E3C"/>
    <w:rsid w:val="00A064B0"/>
    <w:rsid w:val="00A06913"/>
    <w:rsid w:val="00A06E33"/>
    <w:rsid w:val="00A072FB"/>
    <w:rsid w:val="00A0769A"/>
    <w:rsid w:val="00A07D15"/>
    <w:rsid w:val="00A07D49"/>
    <w:rsid w:val="00A10073"/>
    <w:rsid w:val="00A10A75"/>
    <w:rsid w:val="00A10D6E"/>
    <w:rsid w:val="00A10FFC"/>
    <w:rsid w:val="00A1103B"/>
    <w:rsid w:val="00A12B1A"/>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4B9"/>
    <w:rsid w:val="00A235E6"/>
    <w:rsid w:val="00A23CBA"/>
    <w:rsid w:val="00A23D50"/>
    <w:rsid w:val="00A23F54"/>
    <w:rsid w:val="00A245C0"/>
    <w:rsid w:val="00A25051"/>
    <w:rsid w:val="00A250B0"/>
    <w:rsid w:val="00A256C8"/>
    <w:rsid w:val="00A25D16"/>
    <w:rsid w:val="00A25E8E"/>
    <w:rsid w:val="00A260FC"/>
    <w:rsid w:val="00A26173"/>
    <w:rsid w:val="00A2629E"/>
    <w:rsid w:val="00A2648D"/>
    <w:rsid w:val="00A26556"/>
    <w:rsid w:val="00A26577"/>
    <w:rsid w:val="00A266A8"/>
    <w:rsid w:val="00A26B90"/>
    <w:rsid w:val="00A271CB"/>
    <w:rsid w:val="00A27648"/>
    <w:rsid w:val="00A27D9F"/>
    <w:rsid w:val="00A3008C"/>
    <w:rsid w:val="00A30632"/>
    <w:rsid w:val="00A30E2A"/>
    <w:rsid w:val="00A316E8"/>
    <w:rsid w:val="00A32325"/>
    <w:rsid w:val="00A32590"/>
    <w:rsid w:val="00A32853"/>
    <w:rsid w:val="00A32EEE"/>
    <w:rsid w:val="00A33405"/>
    <w:rsid w:val="00A3349A"/>
    <w:rsid w:val="00A33AE1"/>
    <w:rsid w:val="00A33B91"/>
    <w:rsid w:val="00A340E6"/>
    <w:rsid w:val="00A351F6"/>
    <w:rsid w:val="00A352C9"/>
    <w:rsid w:val="00A3557E"/>
    <w:rsid w:val="00A35E82"/>
    <w:rsid w:val="00A3620F"/>
    <w:rsid w:val="00A362B9"/>
    <w:rsid w:val="00A366BE"/>
    <w:rsid w:val="00A372AA"/>
    <w:rsid w:val="00A37A01"/>
    <w:rsid w:val="00A401A4"/>
    <w:rsid w:val="00A407FB"/>
    <w:rsid w:val="00A40813"/>
    <w:rsid w:val="00A41135"/>
    <w:rsid w:val="00A412E3"/>
    <w:rsid w:val="00A41522"/>
    <w:rsid w:val="00A41A5E"/>
    <w:rsid w:val="00A41A8A"/>
    <w:rsid w:val="00A41BB6"/>
    <w:rsid w:val="00A41E47"/>
    <w:rsid w:val="00A42A0C"/>
    <w:rsid w:val="00A43504"/>
    <w:rsid w:val="00A437E3"/>
    <w:rsid w:val="00A439FC"/>
    <w:rsid w:val="00A43DCB"/>
    <w:rsid w:val="00A44141"/>
    <w:rsid w:val="00A4481F"/>
    <w:rsid w:val="00A4483E"/>
    <w:rsid w:val="00A4493F"/>
    <w:rsid w:val="00A460B2"/>
    <w:rsid w:val="00A46AF5"/>
    <w:rsid w:val="00A46F04"/>
    <w:rsid w:val="00A4786A"/>
    <w:rsid w:val="00A47A7F"/>
    <w:rsid w:val="00A47A81"/>
    <w:rsid w:val="00A47BA1"/>
    <w:rsid w:val="00A47FE3"/>
    <w:rsid w:val="00A50046"/>
    <w:rsid w:val="00A5020B"/>
    <w:rsid w:val="00A50B0A"/>
    <w:rsid w:val="00A50B1C"/>
    <w:rsid w:val="00A50B33"/>
    <w:rsid w:val="00A50D4A"/>
    <w:rsid w:val="00A53AB6"/>
    <w:rsid w:val="00A54296"/>
    <w:rsid w:val="00A54318"/>
    <w:rsid w:val="00A55032"/>
    <w:rsid w:val="00A55107"/>
    <w:rsid w:val="00A553B8"/>
    <w:rsid w:val="00A55C4A"/>
    <w:rsid w:val="00A56772"/>
    <w:rsid w:val="00A567DF"/>
    <w:rsid w:val="00A5686A"/>
    <w:rsid w:val="00A569A9"/>
    <w:rsid w:val="00A56B38"/>
    <w:rsid w:val="00A6076E"/>
    <w:rsid w:val="00A60ABA"/>
    <w:rsid w:val="00A60F02"/>
    <w:rsid w:val="00A610B0"/>
    <w:rsid w:val="00A61484"/>
    <w:rsid w:val="00A61C9A"/>
    <w:rsid w:val="00A61F70"/>
    <w:rsid w:val="00A62257"/>
    <w:rsid w:val="00A623E6"/>
    <w:rsid w:val="00A6258E"/>
    <w:rsid w:val="00A63056"/>
    <w:rsid w:val="00A632DC"/>
    <w:rsid w:val="00A63A42"/>
    <w:rsid w:val="00A63A71"/>
    <w:rsid w:val="00A63E90"/>
    <w:rsid w:val="00A63FB5"/>
    <w:rsid w:val="00A6418E"/>
    <w:rsid w:val="00A641CC"/>
    <w:rsid w:val="00A64790"/>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5E4"/>
    <w:rsid w:val="00A74649"/>
    <w:rsid w:val="00A76E4D"/>
    <w:rsid w:val="00A7715B"/>
    <w:rsid w:val="00A8094B"/>
    <w:rsid w:val="00A80DF3"/>
    <w:rsid w:val="00A8127D"/>
    <w:rsid w:val="00A817CC"/>
    <w:rsid w:val="00A818DB"/>
    <w:rsid w:val="00A81AA3"/>
    <w:rsid w:val="00A82985"/>
    <w:rsid w:val="00A83F7E"/>
    <w:rsid w:val="00A84061"/>
    <w:rsid w:val="00A85BBF"/>
    <w:rsid w:val="00A85BC3"/>
    <w:rsid w:val="00A85E5B"/>
    <w:rsid w:val="00A860DF"/>
    <w:rsid w:val="00A86F72"/>
    <w:rsid w:val="00A87888"/>
    <w:rsid w:val="00A87A1A"/>
    <w:rsid w:val="00A90913"/>
    <w:rsid w:val="00A91743"/>
    <w:rsid w:val="00A91AAE"/>
    <w:rsid w:val="00A920D6"/>
    <w:rsid w:val="00A92702"/>
    <w:rsid w:val="00A92725"/>
    <w:rsid w:val="00A9378B"/>
    <w:rsid w:val="00A93F8A"/>
    <w:rsid w:val="00A94021"/>
    <w:rsid w:val="00A941ED"/>
    <w:rsid w:val="00A94A6D"/>
    <w:rsid w:val="00A94AC5"/>
    <w:rsid w:val="00A94B8C"/>
    <w:rsid w:val="00A952E5"/>
    <w:rsid w:val="00A95835"/>
    <w:rsid w:val="00A95899"/>
    <w:rsid w:val="00A95B55"/>
    <w:rsid w:val="00A95E09"/>
    <w:rsid w:val="00A9619E"/>
    <w:rsid w:val="00A9681C"/>
    <w:rsid w:val="00A96DA8"/>
    <w:rsid w:val="00A97319"/>
    <w:rsid w:val="00A97402"/>
    <w:rsid w:val="00A97B70"/>
    <w:rsid w:val="00AA0084"/>
    <w:rsid w:val="00AA14C9"/>
    <w:rsid w:val="00AA1ABE"/>
    <w:rsid w:val="00AA1C0F"/>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AF9"/>
    <w:rsid w:val="00AB1C1D"/>
    <w:rsid w:val="00AB1C99"/>
    <w:rsid w:val="00AB2006"/>
    <w:rsid w:val="00AB31DA"/>
    <w:rsid w:val="00AB3996"/>
    <w:rsid w:val="00AB4468"/>
    <w:rsid w:val="00AB451F"/>
    <w:rsid w:val="00AB5188"/>
    <w:rsid w:val="00AB5553"/>
    <w:rsid w:val="00AB5935"/>
    <w:rsid w:val="00AB753E"/>
    <w:rsid w:val="00AB7E23"/>
    <w:rsid w:val="00AB7F16"/>
    <w:rsid w:val="00AC05A1"/>
    <w:rsid w:val="00AC0BB0"/>
    <w:rsid w:val="00AC1259"/>
    <w:rsid w:val="00AC24F4"/>
    <w:rsid w:val="00AC3497"/>
    <w:rsid w:val="00AC37C4"/>
    <w:rsid w:val="00AC3A6E"/>
    <w:rsid w:val="00AC3F14"/>
    <w:rsid w:val="00AC47F4"/>
    <w:rsid w:val="00AC4862"/>
    <w:rsid w:val="00AC52D3"/>
    <w:rsid w:val="00AC5B31"/>
    <w:rsid w:val="00AC6760"/>
    <w:rsid w:val="00AC7A82"/>
    <w:rsid w:val="00AC7BA1"/>
    <w:rsid w:val="00AC7BCB"/>
    <w:rsid w:val="00AC7C21"/>
    <w:rsid w:val="00AC7ED5"/>
    <w:rsid w:val="00AD0094"/>
    <w:rsid w:val="00AD0A0C"/>
    <w:rsid w:val="00AD0B89"/>
    <w:rsid w:val="00AD0B97"/>
    <w:rsid w:val="00AD147F"/>
    <w:rsid w:val="00AD1A01"/>
    <w:rsid w:val="00AD1A30"/>
    <w:rsid w:val="00AD1ECB"/>
    <w:rsid w:val="00AD25FE"/>
    <w:rsid w:val="00AD2AFE"/>
    <w:rsid w:val="00AD314A"/>
    <w:rsid w:val="00AD33B6"/>
    <w:rsid w:val="00AD39DB"/>
    <w:rsid w:val="00AD3D84"/>
    <w:rsid w:val="00AD4475"/>
    <w:rsid w:val="00AD4574"/>
    <w:rsid w:val="00AD459C"/>
    <w:rsid w:val="00AD493B"/>
    <w:rsid w:val="00AD4ABA"/>
    <w:rsid w:val="00AD54EE"/>
    <w:rsid w:val="00AD576B"/>
    <w:rsid w:val="00AD6017"/>
    <w:rsid w:val="00AD63A0"/>
    <w:rsid w:val="00AD6773"/>
    <w:rsid w:val="00AD6C82"/>
    <w:rsid w:val="00AD7928"/>
    <w:rsid w:val="00AE0446"/>
    <w:rsid w:val="00AE056B"/>
    <w:rsid w:val="00AE0AEE"/>
    <w:rsid w:val="00AE0E40"/>
    <w:rsid w:val="00AE1573"/>
    <w:rsid w:val="00AE1BFE"/>
    <w:rsid w:val="00AE2A84"/>
    <w:rsid w:val="00AE2E19"/>
    <w:rsid w:val="00AE31A7"/>
    <w:rsid w:val="00AE37BC"/>
    <w:rsid w:val="00AE3D6F"/>
    <w:rsid w:val="00AE3FCA"/>
    <w:rsid w:val="00AE4B6F"/>
    <w:rsid w:val="00AE4EE5"/>
    <w:rsid w:val="00AE4FB4"/>
    <w:rsid w:val="00AE5FEC"/>
    <w:rsid w:val="00AE60AB"/>
    <w:rsid w:val="00AE6192"/>
    <w:rsid w:val="00AE6322"/>
    <w:rsid w:val="00AE6F38"/>
    <w:rsid w:val="00AE73F6"/>
    <w:rsid w:val="00AE79C8"/>
    <w:rsid w:val="00AE7EC7"/>
    <w:rsid w:val="00AF06C9"/>
    <w:rsid w:val="00AF06E9"/>
    <w:rsid w:val="00AF079B"/>
    <w:rsid w:val="00AF0B95"/>
    <w:rsid w:val="00AF3F92"/>
    <w:rsid w:val="00AF44AB"/>
    <w:rsid w:val="00AF4DEA"/>
    <w:rsid w:val="00AF535E"/>
    <w:rsid w:val="00AF57A0"/>
    <w:rsid w:val="00AF70F7"/>
    <w:rsid w:val="00AF7110"/>
    <w:rsid w:val="00AF76F4"/>
    <w:rsid w:val="00AF7DDA"/>
    <w:rsid w:val="00AF7F9A"/>
    <w:rsid w:val="00B004F8"/>
    <w:rsid w:val="00B00B22"/>
    <w:rsid w:val="00B01370"/>
    <w:rsid w:val="00B0178E"/>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87"/>
    <w:rsid w:val="00B13BD7"/>
    <w:rsid w:val="00B13D25"/>
    <w:rsid w:val="00B13DFF"/>
    <w:rsid w:val="00B13FD1"/>
    <w:rsid w:val="00B13FD8"/>
    <w:rsid w:val="00B147A4"/>
    <w:rsid w:val="00B14C0A"/>
    <w:rsid w:val="00B14DB0"/>
    <w:rsid w:val="00B15266"/>
    <w:rsid w:val="00B15EEA"/>
    <w:rsid w:val="00B16F0E"/>
    <w:rsid w:val="00B17466"/>
    <w:rsid w:val="00B175E6"/>
    <w:rsid w:val="00B17816"/>
    <w:rsid w:val="00B17ABF"/>
    <w:rsid w:val="00B208A4"/>
    <w:rsid w:val="00B212BE"/>
    <w:rsid w:val="00B21408"/>
    <w:rsid w:val="00B21435"/>
    <w:rsid w:val="00B21F4F"/>
    <w:rsid w:val="00B224AD"/>
    <w:rsid w:val="00B231D4"/>
    <w:rsid w:val="00B232DB"/>
    <w:rsid w:val="00B2398D"/>
    <w:rsid w:val="00B23D25"/>
    <w:rsid w:val="00B23E33"/>
    <w:rsid w:val="00B24EA6"/>
    <w:rsid w:val="00B2570B"/>
    <w:rsid w:val="00B25905"/>
    <w:rsid w:val="00B25CCF"/>
    <w:rsid w:val="00B2769F"/>
    <w:rsid w:val="00B279F4"/>
    <w:rsid w:val="00B27A99"/>
    <w:rsid w:val="00B301F9"/>
    <w:rsid w:val="00B30459"/>
    <w:rsid w:val="00B31369"/>
    <w:rsid w:val="00B31391"/>
    <w:rsid w:val="00B318DF"/>
    <w:rsid w:val="00B31BF4"/>
    <w:rsid w:val="00B323AF"/>
    <w:rsid w:val="00B32642"/>
    <w:rsid w:val="00B33949"/>
    <w:rsid w:val="00B34415"/>
    <w:rsid w:val="00B348DD"/>
    <w:rsid w:val="00B34C0C"/>
    <w:rsid w:val="00B35479"/>
    <w:rsid w:val="00B35CA3"/>
    <w:rsid w:val="00B3699E"/>
    <w:rsid w:val="00B36DCF"/>
    <w:rsid w:val="00B36EF7"/>
    <w:rsid w:val="00B36F7C"/>
    <w:rsid w:val="00B37106"/>
    <w:rsid w:val="00B3743B"/>
    <w:rsid w:val="00B37D52"/>
    <w:rsid w:val="00B40D33"/>
    <w:rsid w:val="00B40E74"/>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35B"/>
    <w:rsid w:val="00B5544C"/>
    <w:rsid w:val="00B559AE"/>
    <w:rsid w:val="00B566D3"/>
    <w:rsid w:val="00B568BC"/>
    <w:rsid w:val="00B578EB"/>
    <w:rsid w:val="00B6041E"/>
    <w:rsid w:val="00B60F7A"/>
    <w:rsid w:val="00B613DE"/>
    <w:rsid w:val="00B61C3C"/>
    <w:rsid w:val="00B62078"/>
    <w:rsid w:val="00B62940"/>
    <w:rsid w:val="00B63C05"/>
    <w:rsid w:val="00B63C44"/>
    <w:rsid w:val="00B6434C"/>
    <w:rsid w:val="00B649AE"/>
    <w:rsid w:val="00B65460"/>
    <w:rsid w:val="00B65979"/>
    <w:rsid w:val="00B65D16"/>
    <w:rsid w:val="00B66059"/>
    <w:rsid w:val="00B666DC"/>
    <w:rsid w:val="00B668DD"/>
    <w:rsid w:val="00B66EAC"/>
    <w:rsid w:val="00B67A6E"/>
    <w:rsid w:val="00B67C13"/>
    <w:rsid w:val="00B7069C"/>
    <w:rsid w:val="00B70B64"/>
    <w:rsid w:val="00B70BF4"/>
    <w:rsid w:val="00B70F1B"/>
    <w:rsid w:val="00B71109"/>
    <w:rsid w:val="00B7123D"/>
    <w:rsid w:val="00B71779"/>
    <w:rsid w:val="00B717E3"/>
    <w:rsid w:val="00B71870"/>
    <w:rsid w:val="00B71D5A"/>
    <w:rsid w:val="00B71D69"/>
    <w:rsid w:val="00B72E8F"/>
    <w:rsid w:val="00B731CB"/>
    <w:rsid w:val="00B736B3"/>
    <w:rsid w:val="00B73853"/>
    <w:rsid w:val="00B73CD0"/>
    <w:rsid w:val="00B743F3"/>
    <w:rsid w:val="00B74442"/>
    <w:rsid w:val="00B745E2"/>
    <w:rsid w:val="00B74B9B"/>
    <w:rsid w:val="00B74D80"/>
    <w:rsid w:val="00B75105"/>
    <w:rsid w:val="00B75B74"/>
    <w:rsid w:val="00B75B76"/>
    <w:rsid w:val="00B75ECD"/>
    <w:rsid w:val="00B762A7"/>
    <w:rsid w:val="00B762F2"/>
    <w:rsid w:val="00B76755"/>
    <w:rsid w:val="00B76AB4"/>
    <w:rsid w:val="00B76D5F"/>
    <w:rsid w:val="00B77592"/>
    <w:rsid w:val="00B77712"/>
    <w:rsid w:val="00B77B14"/>
    <w:rsid w:val="00B802EE"/>
    <w:rsid w:val="00B8072A"/>
    <w:rsid w:val="00B80E1C"/>
    <w:rsid w:val="00B81227"/>
    <w:rsid w:val="00B81405"/>
    <w:rsid w:val="00B81421"/>
    <w:rsid w:val="00B81C82"/>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A8B"/>
    <w:rsid w:val="00B86F63"/>
    <w:rsid w:val="00B872F4"/>
    <w:rsid w:val="00B87BBC"/>
    <w:rsid w:val="00B901C7"/>
    <w:rsid w:val="00B904F5"/>
    <w:rsid w:val="00B90840"/>
    <w:rsid w:val="00B9098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F3"/>
    <w:rsid w:val="00B96667"/>
    <w:rsid w:val="00B97439"/>
    <w:rsid w:val="00B97444"/>
    <w:rsid w:val="00B97A6D"/>
    <w:rsid w:val="00B97F5C"/>
    <w:rsid w:val="00BA0401"/>
    <w:rsid w:val="00BA0D08"/>
    <w:rsid w:val="00BA11C6"/>
    <w:rsid w:val="00BA1400"/>
    <w:rsid w:val="00BA158D"/>
    <w:rsid w:val="00BA1BB1"/>
    <w:rsid w:val="00BA1C8B"/>
    <w:rsid w:val="00BA1CCD"/>
    <w:rsid w:val="00BA2407"/>
    <w:rsid w:val="00BA2F80"/>
    <w:rsid w:val="00BA2FE6"/>
    <w:rsid w:val="00BA3424"/>
    <w:rsid w:val="00BA3481"/>
    <w:rsid w:val="00BA39A3"/>
    <w:rsid w:val="00BA39CD"/>
    <w:rsid w:val="00BA480B"/>
    <w:rsid w:val="00BA481D"/>
    <w:rsid w:val="00BA4AAB"/>
    <w:rsid w:val="00BA58DD"/>
    <w:rsid w:val="00BA599F"/>
    <w:rsid w:val="00BA5D74"/>
    <w:rsid w:val="00BA6923"/>
    <w:rsid w:val="00BA6BB7"/>
    <w:rsid w:val="00BA70CE"/>
    <w:rsid w:val="00BA738D"/>
    <w:rsid w:val="00BA777E"/>
    <w:rsid w:val="00BA7AF0"/>
    <w:rsid w:val="00BB0537"/>
    <w:rsid w:val="00BB0897"/>
    <w:rsid w:val="00BB0C02"/>
    <w:rsid w:val="00BB1415"/>
    <w:rsid w:val="00BB1A5D"/>
    <w:rsid w:val="00BB1E75"/>
    <w:rsid w:val="00BB22E7"/>
    <w:rsid w:val="00BB34A3"/>
    <w:rsid w:val="00BB34D9"/>
    <w:rsid w:val="00BB3D4F"/>
    <w:rsid w:val="00BB3F3D"/>
    <w:rsid w:val="00BB45EA"/>
    <w:rsid w:val="00BB476F"/>
    <w:rsid w:val="00BB4B5A"/>
    <w:rsid w:val="00BB5571"/>
    <w:rsid w:val="00BB59FB"/>
    <w:rsid w:val="00BB69D8"/>
    <w:rsid w:val="00BB6C44"/>
    <w:rsid w:val="00BB6C71"/>
    <w:rsid w:val="00BB6D75"/>
    <w:rsid w:val="00BB76CD"/>
    <w:rsid w:val="00BB79F6"/>
    <w:rsid w:val="00BC005F"/>
    <w:rsid w:val="00BC0205"/>
    <w:rsid w:val="00BC107D"/>
    <w:rsid w:val="00BC1479"/>
    <w:rsid w:val="00BC1A0C"/>
    <w:rsid w:val="00BC225C"/>
    <w:rsid w:val="00BC24D6"/>
    <w:rsid w:val="00BC2C3D"/>
    <w:rsid w:val="00BC37E2"/>
    <w:rsid w:val="00BC3BD5"/>
    <w:rsid w:val="00BC3D94"/>
    <w:rsid w:val="00BC543D"/>
    <w:rsid w:val="00BC594F"/>
    <w:rsid w:val="00BC5F4C"/>
    <w:rsid w:val="00BC6820"/>
    <w:rsid w:val="00BC73BD"/>
    <w:rsid w:val="00BC7B58"/>
    <w:rsid w:val="00BD025B"/>
    <w:rsid w:val="00BD0335"/>
    <w:rsid w:val="00BD092F"/>
    <w:rsid w:val="00BD0A72"/>
    <w:rsid w:val="00BD0F37"/>
    <w:rsid w:val="00BD0FC1"/>
    <w:rsid w:val="00BD16DB"/>
    <w:rsid w:val="00BD1B8F"/>
    <w:rsid w:val="00BD1C2D"/>
    <w:rsid w:val="00BD216F"/>
    <w:rsid w:val="00BD23AF"/>
    <w:rsid w:val="00BD279C"/>
    <w:rsid w:val="00BD3831"/>
    <w:rsid w:val="00BD4312"/>
    <w:rsid w:val="00BD4441"/>
    <w:rsid w:val="00BD4BEE"/>
    <w:rsid w:val="00BD5136"/>
    <w:rsid w:val="00BD5820"/>
    <w:rsid w:val="00BD5C59"/>
    <w:rsid w:val="00BD621F"/>
    <w:rsid w:val="00BD6291"/>
    <w:rsid w:val="00BD6675"/>
    <w:rsid w:val="00BD68A4"/>
    <w:rsid w:val="00BD6FA3"/>
    <w:rsid w:val="00BD785C"/>
    <w:rsid w:val="00BD7BCD"/>
    <w:rsid w:val="00BD7C29"/>
    <w:rsid w:val="00BD7F19"/>
    <w:rsid w:val="00BE07DF"/>
    <w:rsid w:val="00BE08FB"/>
    <w:rsid w:val="00BE09BE"/>
    <w:rsid w:val="00BE09E6"/>
    <w:rsid w:val="00BE0D62"/>
    <w:rsid w:val="00BE142E"/>
    <w:rsid w:val="00BE184D"/>
    <w:rsid w:val="00BE1A3F"/>
    <w:rsid w:val="00BE2015"/>
    <w:rsid w:val="00BE2524"/>
    <w:rsid w:val="00BE2CC5"/>
    <w:rsid w:val="00BE309B"/>
    <w:rsid w:val="00BE3721"/>
    <w:rsid w:val="00BE3C37"/>
    <w:rsid w:val="00BE3D82"/>
    <w:rsid w:val="00BE3FD6"/>
    <w:rsid w:val="00BE43C4"/>
    <w:rsid w:val="00BE468C"/>
    <w:rsid w:val="00BE47EA"/>
    <w:rsid w:val="00BE4A2E"/>
    <w:rsid w:val="00BE52DA"/>
    <w:rsid w:val="00BE54C2"/>
    <w:rsid w:val="00BE54EF"/>
    <w:rsid w:val="00BE582A"/>
    <w:rsid w:val="00BE5FCB"/>
    <w:rsid w:val="00BE6129"/>
    <w:rsid w:val="00BE63AD"/>
    <w:rsid w:val="00BE6833"/>
    <w:rsid w:val="00BE6B8C"/>
    <w:rsid w:val="00BE7358"/>
    <w:rsid w:val="00BE7486"/>
    <w:rsid w:val="00BE757D"/>
    <w:rsid w:val="00BE77E5"/>
    <w:rsid w:val="00BE7829"/>
    <w:rsid w:val="00BE7CA7"/>
    <w:rsid w:val="00BF001D"/>
    <w:rsid w:val="00BF0453"/>
    <w:rsid w:val="00BF183F"/>
    <w:rsid w:val="00BF205B"/>
    <w:rsid w:val="00BF21F4"/>
    <w:rsid w:val="00BF252B"/>
    <w:rsid w:val="00BF2BA3"/>
    <w:rsid w:val="00BF2DDA"/>
    <w:rsid w:val="00BF2F34"/>
    <w:rsid w:val="00BF315F"/>
    <w:rsid w:val="00BF330F"/>
    <w:rsid w:val="00BF38EB"/>
    <w:rsid w:val="00BF3C9B"/>
    <w:rsid w:val="00BF3DE1"/>
    <w:rsid w:val="00BF4593"/>
    <w:rsid w:val="00BF4C84"/>
    <w:rsid w:val="00BF4CF5"/>
    <w:rsid w:val="00BF52CD"/>
    <w:rsid w:val="00BF54F3"/>
    <w:rsid w:val="00BF5AC1"/>
    <w:rsid w:val="00BF5B66"/>
    <w:rsid w:val="00BF654A"/>
    <w:rsid w:val="00BF6753"/>
    <w:rsid w:val="00BF67FE"/>
    <w:rsid w:val="00BF70CC"/>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948"/>
    <w:rsid w:val="00C05B54"/>
    <w:rsid w:val="00C06F3F"/>
    <w:rsid w:val="00C07440"/>
    <w:rsid w:val="00C10251"/>
    <w:rsid w:val="00C10A98"/>
    <w:rsid w:val="00C10D80"/>
    <w:rsid w:val="00C1104C"/>
    <w:rsid w:val="00C1154D"/>
    <w:rsid w:val="00C11EC7"/>
    <w:rsid w:val="00C12D95"/>
    <w:rsid w:val="00C12DB4"/>
    <w:rsid w:val="00C12F6C"/>
    <w:rsid w:val="00C13016"/>
    <w:rsid w:val="00C13183"/>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2214"/>
    <w:rsid w:val="00C22457"/>
    <w:rsid w:val="00C228FC"/>
    <w:rsid w:val="00C2295C"/>
    <w:rsid w:val="00C238F2"/>
    <w:rsid w:val="00C23B60"/>
    <w:rsid w:val="00C24426"/>
    <w:rsid w:val="00C24808"/>
    <w:rsid w:val="00C248C3"/>
    <w:rsid w:val="00C254AF"/>
    <w:rsid w:val="00C25630"/>
    <w:rsid w:val="00C260CF"/>
    <w:rsid w:val="00C260F9"/>
    <w:rsid w:val="00C262C8"/>
    <w:rsid w:val="00C266C8"/>
    <w:rsid w:val="00C267EA"/>
    <w:rsid w:val="00C2697D"/>
    <w:rsid w:val="00C26F78"/>
    <w:rsid w:val="00C27101"/>
    <w:rsid w:val="00C273AF"/>
    <w:rsid w:val="00C27532"/>
    <w:rsid w:val="00C27907"/>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658E"/>
    <w:rsid w:val="00C36649"/>
    <w:rsid w:val="00C36B06"/>
    <w:rsid w:val="00C36BA4"/>
    <w:rsid w:val="00C36D6D"/>
    <w:rsid w:val="00C37138"/>
    <w:rsid w:val="00C37632"/>
    <w:rsid w:val="00C402BD"/>
    <w:rsid w:val="00C40546"/>
    <w:rsid w:val="00C407EB"/>
    <w:rsid w:val="00C40BFA"/>
    <w:rsid w:val="00C40EC3"/>
    <w:rsid w:val="00C4145D"/>
    <w:rsid w:val="00C41628"/>
    <w:rsid w:val="00C41788"/>
    <w:rsid w:val="00C41F1B"/>
    <w:rsid w:val="00C4257C"/>
    <w:rsid w:val="00C438BB"/>
    <w:rsid w:val="00C43B04"/>
    <w:rsid w:val="00C43D9B"/>
    <w:rsid w:val="00C44016"/>
    <w:rsid w:val="00C4425C"/>
    <w:rsid w:val="00C442A2"/>
    <w:rsid w:val="00C44364"/>
    <w:rsid w:val="00C4470E"/>
    <w:rsid w:val="00C44DF2"/>
    <w:rsid w:val="00C44ED1"/>
    <w:rsid w:val="00C45D82"/>
    <w:rsid w:val="00C45D8C"/>
    <w:rsid w:val="00C4608B"/>
    <w:rsid w:val="00C468E8"/>
    <w:rsid w:val="00C477E9"/>
    <w:rsid w:val="00C478FC"/>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8A"/>
    <w:rsid w:val="00C60ABD"/>
    <w:rsid w:val="00C60BB5"/>
    <w:rsid w:val="00C60D7D"/>
    <w:rsid w:val="00C61066"/>
    <w:rsid w:val="00C6117A"/>
    <w:rsid w:val="00C61234"/>
    <w:rsid w:val="00C619EF"/>
    <w:rsid w:val="00C6295D"/>
    <w:rsid w:val="00C6310C"/>
    <w:rsid w:val="00C632DA"/>
    <w:rsid w:val="00C63ACC"/>
    <w:rsid w:val="00C63DAC"/>
    <w:rsid w:val="00C63F79"/>
    <w:rsid w:val="00C6460D"/>
    <w:rsid w:val="00C65065"/>
    <w:rsid w:val="00C6582D"/>
    <w:rsid w:val="00C66D32"/>
    <w:rsid w:val="00C673AC"/>
    <w:rsid w:val="00C674C6"/>
    <w:rsid w:val="00C67CEE"/>
    <w:rsid w:val="00C701B9"/>
    <w:rsid w:val="00C71213"/>
    <w:rsid w:val="00C7130D"/>
    <w:rsid w:val="00C71A62"/>
    <w:rsid w:val="00C71FDA"/>
    <w:rsid w:val="00C728F3"/>
    <w:rsid w:val="00C72A2E"/>
    <w:rsid w:val="00C736A8"/>
    <w:rsid w:val="00C74165"/>
    <w:rsid w:val="00C74306"/>
    <w:rsid w:val="00C7511D"/>
    <w:rsid w:val="00C753C0"/>
    <w:rsid w:val="00C758E9"/>
    <w:rsid w:val="00C75A88"/>
    <w:rsid w:val="00C75D7C"/>
    <w:rsid w:val="00C760E4"/>
    <w:rsid w:val="00C76494"/>
    <w:rsid w:val="00C7663F"/>
    <w:rsid w:val="00C77324"/>
    <w:rsid w:val="00C77612"/>
    <w:rsid w:val="00C77863"/>
    <w:rsid w:val="00C77B63"/>
    <w:rsid w:val="00C77C10"/>
    <w:rsid w:val="00C77E59"/>
    <w:rsid w:val="00C80677"/>
    <w:rsid w:val="00C8078E"/>
    <w:rsid w:val="00C81108"/>
    <w:rsid w:val="00C81539"/>
    <w:rsid w:val="00C81E7B"/>
    <w:rsid w:val="00C82A6D"/>
    <w:rsid w:val="00C82BBC"/>
    <w:rsid w:val="00C838CC"/>
    <w:rsid w:val="00C83CC3"/>
    <w:rsid w:val="00C8597E"/>
    <w:rsid w:val="00C86642"/>
    <w:rsid w:val="00C867C6"/>
    <w:rsid w:val="00C86851"/>
    <w:rsid w:val="00C86862"/>
    <w:rsid w:val="00C8739F"/>
    <w:rsid w:val="00C903A6"/>
    <w:rsid w:val="00C91293"/>
    <w:rsid w:val="00C919A8"/>
    <w:rsid w:val="00C92115"/>
    <w:rsid w:val="00C922D0"/>
    <w:rsid w:val="00C92417"/>
    <w:rsid w:val="00C92C3D"/>
    <w:rsid w:val="00C92D25"/>
    <w:rsid w:val="00C92D7C"/>
    <w:rsid w:val="00C93211"/>
    <w:rsid w:val="00C93E31"/>
    <w:rsid w:val="00C940B6"/>
    <w:rsid w:val="00C951D8"/>
    <w:rsid w:val="00C9593E"/>
    <w:rsid w:val="00C9634B"/>
    <w:rsid w:val="00C966C3"/>
    <w:rsid w:val="00C9698F"/>
    <w:rsid w:val="00C96A8B"/>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731"/>
    <w:rsid w:val="00CA4BD8"/>
    <w:rsid w:val="00CA5A90"/>
    <w:rsid w:val="00CA69AB"/>
    <w:rsid w:val="00CA6A8A"/>
    <w:rsid w:val="00CA6AF0"/>
    <w:rsid w:val="00CA6C0E"/>
    <w:rsid w:val="00CA6C9F"/>
    <w:rsid w:val="00CA7684"/>
    <w:rsid w:val="00CB0583"/>
    <w:rsid w:val="00CB181A"/>
    <w:rsid w:val="00CB1E53"/>
    <w:rsid w:val="00CB1E5F"/>
    <w:rsid w:val="00CB1EA0"/>
    <w:rsid w:val="00CB252C"/>
    <w:rsid w:val="00CB3A37"/>
    <w:rsid w:val="00CB3B2A"/>
    <w:rsid w:val="00CB43BA"/>
    <w:rsid w:val="00CB4A3F"/>
    <w:rsid w:val="00CB5737"/>
    <w:rsid w:val="00CB5879"/>
    <w:rsid w:val="00CB5B9C"/>
    <w:rsid w:val="00CB6216"/>
    <w:rsid w:val="00CB6320"/>
    <w:rsid w:val="00CB6921"/>
    <w:rsid w:val="00CB6A9E"/>
    <w:rsid w:val="00CB6D06"/>
    <w:rsid w:val="00CB6E90"/>
    <w:rsid w:val="00CB705A"/>
    <w:rsid w:val="00CB72D3"/>
    <w:rsid w:val="00CB75F3"/>
    <w:rsid w:val="00CC0360"/>
    <w:rsid w:val="00CC0A75"/>
    <w:rsid w:val="00CC0F79"/>
    <w:rsid w:val="00CC1CCA"/>
    <w:rsid w:val="00CC1D5A"/>
    <w:rsid w:val="00CC2544"/>
    <w:rsid w:val="00CC2E4A"/>
    <w:rsid w:val="00CC3586"/>
    <w:rsid w:val="00CC3B56"/>
    <w:rsid w:val="00CC3FC1"/>
    <w:rsid w:val="00CC4072"/>
    <w:rsid w:val="00CC45D9"/>
    <w:rsid w:val="00CC4666"/>
    <w:rsid w:val="00CC514B"/>
    <w:rsid w:val="00CC567B"/>
    <w:rsid w:val="00CC56B8"/>
    <w:rsid w:val="00CC5C67"/>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D3A"/>
    <w:rsid w:val="00CD6D5A"/>
    <w:rsid w:val="00CD7056"/>
    <w:rsid w:val="00CD7226"/>
    <w:rsid w:val="00CD764D"/>
    <w:rsid w:val="00CE005D"/>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FF3"/>
    <w:rsid w:val="00CF001B"/>
    <w:rsid w:val="00CF05D0"/>
    <w:rsid w:val="00CF0F03"/>
    <w:rsid w:val="00CF104F"/>
    <w:rsid w:val="00CF1447"/>
    <w:rsid w:val="00CF1679"/>
    <w:rsid w:val="00CF2642"/>
    <w:rsid w:val="00CF2DC2"/>
    <w:rsid w:val="00CF3765"/>
    <w:rsid w:val="00CF3AD7"/>
    <w:rsid w:val="00CF3F0B"/>
    <w:rsid w:val="00CF42CA"/>
    <w:rsid w:val="00CF4606"/>
    <w:rsid w:val="00CF4DA6"/>
    <w:rsid w:val="00CF5511"/>
    <w:rsid w:val="00CF584F"/>
    <w:rsid w:val="00CF6381"/>
    <w:rsid w:val="00CF6A35"/>
    <w:rsid w:val="00CF6D80"/>
    <w:rsid w:val="00CF706A"/>
    <w:rsid w:val="00CF7261"/>
    <w:rsid w:val="00CF759A"/>
    <w:rsid w:val="00CF77D3"/>
    <w:rsid w:val="00D0008C"/>
    <w:rsid w:val="00D0011E"/>
    <w:rsid w:val="00D0012D"/>
    <w:rsid w:val="00D00529"/>
    <w:rsid w:val="00D00F82"/>
    <w:rsid w:val="00D00F89"/>
    <w:rsid w:val="00D011BE"/>
    <w:rsid w:val="00D0139C"/>
    <w:rsid w:val="00D017A4"/>
    <w:rsid w:val="00D018F7"/>
    <w:rsid w:val="00D023CC"/>
    <w:rsid w:val="00D02947"/>
    <w:rsid w:val="00D02C2F"/>
    <w:rsid w:val="00D03DFE"/>
    <w:rsid w:val="00D0408B"/>
    <w:rsid w:val="00D0426B"/>
    <w:rsid w:val="00D04295"/>
    <w:rsid w:val="00D04511"/>
    <w:rsid w:val="00D04ACE"/>
    <w:rsid w:val="00D0537B"/>
    <w:rsid w:val="00D05B7C"/>
    <w:rsid w:val="00D05F22"/>
    <w:rsid w:val="00D06069"/>
    <w:rsid w:val="00D0629B"/>
    <w:rsid w:val="00D07D78"/>
    <w:rsid w:val="00D10C46"/>
    <w:rsid w:val="00D115FD"/>
    <w:rsid w:val="00D1168A"/>
    <w:rsid w:val="00D11736"/>
    <w:rsid w:val="00D12914"/>
    <w:rsid w:val="00D12C5E"/>
    <w:rsid w:val="00D1364B"/>
    <w:rsid w:val="00D1368D"/>
    <w:rsid w:val="00D13BFF"/>
    <w:rsid w:val="00D141CA"/>
    <w:rsid w:val="00D1474C"/>
    <w:rsid w:val="00D14984"/>
    <w:rsid w:val="00D1526C"/>
    <w:rsid w:val="00D153E5"/>
    <w:rsid w:val="00D1559B"/>
    <w:rsid w:val="00D15A00"/>
    <w:rsid w:val="00D15B80"/>
    <w:rsid w:val="00D15BF0"/>
    <w:rsid w:val="00D16590"/>
    <w:rsid w:val="00D1668D"/>
    <w:rsid w:val="00D1694D"/>
    <w:rsid w:val="00D16A53"/>
    <w:rsid w:val="00D16DE3"/>
    <w:rsid w:val="00D1707A"/>
    <w:rsid w:val="00D207E9"/>
    <w:rsid w:val="00D20FEB"/>
    <w:rsid w:val="00D218E3"/>
    <w:rsid w:val="00D218E4"/>
    <w:rsid w:val="00D21BFE"/>
    <w:rsid w:val="00D224B6"/>
    <w:rsid w:val="00D231C7"/>
    <w:rsid w:val="00D23441"/>
    <w:rsid w:val="00D23709"/>
    <w:rsid w:val="00D239B2"/>
    <w:rsid w:val="00D23AF5"/>
    <w:rsid w:val="00D23B7C"/>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3B7"/>
    <w:rsid w:val="00D333C2"/>
    <w:rsid w:val="00D334AB"/>
    <w:rsid w:val="00D346C7"/>
    <w:rsid w:val="00D352FB"/>
    <w:rsid w:val="00D360C8"/>
    <w:rsid w:val="00D36730"/>
    <w:rsid w:val="00D369D0"/>
    <w:rsid w:val="00D36B1A"/>
    <w:rsid w:val="00D37186"/>
    <w:rsid w:val="00D379EE"/>
    <w:rsid w:val="00D37EF3"/>
    <w:rsid w:val="00D400E7"/>
    <w:rsid w:val="00D40206"/>
    <w:rsid w:val="00D40371"/>
    <w:rsid w:val="00D40C2D"/>
    <w:rsid w:val="00D40C65"/>
    <w:rsid w:val="00D40E19"/>
    <w:rsid w:val="00D41110"/>
    <w:rsid w:val="00D41189"/>
    <w:rsid w:val="00D417D7"/>
    <w:rsid w:val="00D41830"/>
    <w:rsid w:val="00D422C9"/>
    <w:rsid w:val="00D425F9"/>
    <w:rsid w:val="00D429F9"/>
    <w:rsid w:val="00D42B86"/>
    <w:rsid w:val="00D430D9"/>
    <w:rsid w:val="00D43138"/>
    <w:rsid w:val="00D435EE"/>
    <w:rsid w:val="00D43D34"/>
    <w:rsid w:val="00D43F73"/>
    <w:rsid w:val="00D4425E"/>
    <w:rsid w:val="00D44424"/>
    <w:rsid w:val="00D446B8"/>
    <w:rsid w:val="00D44B4D"/>
    <w:rsid w:val="00D44F51"/>
    <w:rsid w:val="00D457C5"/>
    <w:rsid w:val="00D45D0C"/>
    <w:rsid w:val="00D45E8B"/>
    <w:rsid w:val="00D465E9"/>
    <w:rsid w:val="00D46FF0"/>
    <w:rsid w:val="00D46FF6"/>
    <w:rsid w:val="00D4764D"/>
    <w:rsid w:val="00D47CF7"/>
    <w:rsid w:val="00D504BB"/>
    <w:rsid w:val="00D507EC"/>
    <w:rsid w:val="00D50FBD"/>
    <w:rsid w:val="00D5104D"/>
    <w:rsid w:val="00D514A5"/>
    <w:rsid w:val="00D51518"/>
    <w:rsid w:val="00D52B63"/>
    <w:rsid w:val="00D5394F"/>
    <w:rsid w:val="00D53FAD"/>
    <w:rsid w:val="00D5467B"/>
    <w:rsid w:val="00D54AD4"/>
    <w:rsid w:val="00D557D9"/>
    <w:rsid w:val="00D55BD1"/>
    <w:rsid w:val="00D55EB4"/>
    <w:rsid w:val="00D56256"/>
    <w:rsid w:val="00D5664B"/>
    <w:rsid w:val="00D56676"/>
    <w:rsid w:val="00D57351"/>
    <w:rsid w:val="00D5770E"/>
    <w:rsid w:val="00D578D0"/>
    <w:rsid w:val="00D6033A"/>
    <w:rsid w:val="00D603A1"/>
    <w:rsid w:val="00D60528"/>
    <w:rsid w:val="00D611AD"/>
    <w:rsid w:val="00D611BC"/>
    <w:rsid w:val="00D6139F"/>
    <w:rsid w:val="00D615EC"/>
    <w:rsid w:val="00D61A4C"/>
    <w:rsid w:val="00D62896"/>
    <w:rsid w:val="00D62FA2"/>
    <w:rsid w:val="00D6312D"/>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A4B"/>
    <w:rsid w:val="00D67D0C"/>
    <w:rsid w:val="00D67D14"/>
    <w:rsid w:val="00D70171"/>
    <w:rsid w:val="00D705C5"/>
    <w:rsid w:val="00D70DEA"/>
    <w:rsid w:val="00D71422"/>
    <w:rsid w:val="00D719BB"/>
    <w:rsid w:val="00D71B9B"/>
    <w:rsid w:val="00D71CBB"/>
    <w:rsid w:val="00D71DD3"/>
    <w:rsid w:val="00D72971"/>
    <w:rsid w:val="00D73612"/>
    <w:rsid w:val="00D73793"/>
    <w:rsid w:val="00D73D83"/>
    <w:rsid w:val="00D741D2"/>
    <w:rsid w:val="00D744FC"/>
    <w:rsid w:val="00D7458D"/>
    <w:rsid w:val="00D756DD"/>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A0A"/>
    <w:rsid w:val="00D8520C"/>
    <w:rsid w:val="00D85669"/>
    <w:rsid w:val="00D85A8C"/>
    <w:rsid w:val="00D85C7D"/>
    <w:rsid w:val="00D861E2"/>
    <w:rsid w:val="00D8711D"/>
    <w:rsid w:val="00D8737D"/>
    <w:rsid w:val="00D87D7D"/>
    <w:rsid w:val="00D87DA4"/>
    <w:rsid w:val="00D87E0B"/>
    <w:rsid w:val="00D9044A"/>
    <w:rsid w:val="00D90594"/>
    <w:rsid w:val="00D905AA"/>
    <w:rsid w:val="00D90E6C"/>
    <w:rsid w:val="00D90EED"/>
    <w:rsid w:val="00D91296"/>
    <w:rsid w:val="00D916DA"/>
    <w:rsid w:val="00D9215C"/>
    <w:rsid w:val="00D926B4"/>
    <w:rsid w:val="00D92732"/>
    <w:rsid w:val="00D93292"/>
    <w:rsid w:val="00D93DD8"/>
    <w:rsid w:val="00D95376"/>
    <w:rsid w:val="00D95666"/>
    <w:rsid w:val="00D96E77"/>
    <w:rsid w:val="00D97416"/>
    <w:rsid w:val="00D9759F"/>
    <w:rsid w:val="00D977B2"/>
    <w:rsid w:val="00DA00AC"/>
    <w:rsid w:val="00DA00CB"/>
    <w:rsid w:val="00DA038D"/>
    <w:rsid w:val="00DA1043"/>
    <w:rsid w:val="00DA1048"/>
    <w:rsid w:val="00DA1B68"/>
    <w:rsid w:val="00DA238F"/>
    <w:rsid w:val="00DA2687"/>
    <w:rsid w:val="00DA2B3B"/>
    <w:rsid w:val="00DA2D6D"/>
    <w:rsid w:val="00DA3213"/>
    <w:rsid w:val="00DA32D8"/>
    <w:rsid w:val="00DA364A"/>
    <w:rsid w:val="00DA4B76"/>
    <w:rsid w:val="00DA5A12"/>
    <w:rsid w:val="00DA62E3"/>
    <w:rsid w:val="00DA6C6A"/>
    <w:rsid w:val="00DA6E31"/>
    <w:rsid w:val="00DA740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F6A"/>
    <w:rsid w:val="00DB3041"/>
    <w:rsid w:val="00DB32E5"/>
    <w:rsid w:val="00DB3EE2"/>
    <w:rsid w:val="00DB45BF"/>
    <w:rsid w:val="00DB4606"/>
    <w:rsid w:val="00DB5ABD"/>
    <w:rsid w:val="00DB5D05"/>
    <w:rsid w:val="00DB5EFD"/>
    <w:rsid w:val="00DB5F32"/>
    <w:rsid w:val="00DB650F"/>
    <w:rsid w:val="00DB6E1D"/>
    <w:rsid w:val="00DB6F62"/>
    <w:rsid w:val="00DB7061"/>
    <w:rsid w:val="00DB7AD5"/>
    <w:rsid w:val="00DC0B8C"/>
    <w:rsid w:val="00DC0E45"/>
    <w:rsid w:val="00DC10D0"/>
    <w:rsid w:val="00DC15AE"/>
    <w:rsid w:val="00DC1AEB"/>
    <w:rsid w:val="00DC2295"/>
    <w:rsid w:val="00DC255E"/>
    <w:rsid w:val="00DC27A1"/>
    <w:rsid w:val="00DC2AAC"/>
    <w:rsid w:val="00DC3C42"/>
    <w:rsid w:val="00DC3E2B"/>
    <w:rsid w:val="00DC400E"/>
    <w:rsid w:val="00DC4153"/>
    <w:rsid w:val="00DC492E"/>
    <w:rsid w:val="00DC4F7D"/>
    <w:rsid w:val="00DC527E"/>
    <w:rsid w:val="00DC543F"/>
    <w:rsid w:val="00DC55C3"/>
    <w:rsid w:val="00DC5616"/>
    <w:rsid w:val="00DC5939"/>
    <w:rsid w:val="00DC64B3"/>
    <w:rsid w:val="00DC6B46"/>
    <w:rsid w:val="00DC6C9C"/>
    <w:rsid w:val="00DC75DC"/>
    <w:rsid w:val="00DD0586"/>
    <w:rsid w:val="00DD0EAC"/>
    <w:rsid w:val="00DD0ED6"/>
    <w:rsid w:val="00DD15C3"/>
    <w:rsid w:val="00DD17AC"/>
    <w:rsid w:val="00DD1853"/>
    <w:rsid w:val="00DD1AAC"/>
    <w:rsid w:val="00DD1B5E"/>
    <w:rsid w:val="00DD1FC1"/>
    <w:rsid w:val="00DD21A6"/>
    <w:rsid w:val="00DD2256"/>
    <w:rsid w:val="00DD2B25"/>
    <w:rsid w:val="00DD2E26"/>
    <w:rsid w:val="00DD3031"/>
    <w:rsid w:val="00DD33CC"/>
    <w:rsid w:val="00DD3659"/>
    <w:rsid w:val="00DD3DD2"/>
    <w:rsid w:val="00DD4FE5"/>
    <w:rsid w:val="00DD5AA0"/>
    <w:rsid w:val="00DD5B74"/>
    <w:rsid w:val="00DD68A3"/>
    <w:rsid w:val="00DD6A49"/>
    <w:rsid w:val="00DD6DF1"/>
    <w:rsid w:val="00DD7487"/>
    <w:rsid w:val="00DD7AC0"/>
    <w:rsid w:val="00DD7CF8"/>
    <w:rsid w:val="00DD7E4A"/>
    <w:rsid w:val="00DE0A29"/>
    <w:rsid w:val="00DE1555"/>
    <w:rsid w:val="00DE15E7"/>
    <w:rsid w:val="00DE1C11"/>
    <w:rsid w:val="00DE1D81"/>
    <w:rsid w:val="00DE1E3C"/>
    <w:rsid w:val="00DE280C"/>
    <w:rsid w:val="00DE2A9F"/>
    <w:rsid w:val="00DE2D61"/>
    <w:rsid w:val="00DE3CC1"/>
    <w:rsid w:val="00DE41EA"/>
    <w:rsid w:val="00DE43FD"/>
    <w:rsid w:val="00DE4A36"/>
    <w:rsid w:val="00DE602E"/>
    <w:rsid w:val="00DE6692"/>
    <w:rsid w:val="00DE6A78"/>
    <w:rsid w:val="00DE73DB"/>
    <w:rsid w:val="00DE761F"/>
    <w:rsid w:val="00DE7B10"/>
    <w:rsid w:val="00DF0887"/>
    <w:rsid w:val="00DF097F"/>
    <w:rsid w:val="00DF1014"/>
    <w:rsid w:val="00DF12A1"/>
    <w:rsid w:val="00DF1578"/>
    <w:rsid w:val="00DF1B4A"/>
    <w:rsid w:val="00DF1E15"/>
    <w:rsid w:val="00DF1ECC"/>
    <w:rsid w:val="00DF1F96"/>
    <w:rsid w:val="00DF2322"/>
    <w:rsid w:val="00DF269D"/>
    <w:rsid w:val="00DF2FDA"/>
    <w:rsid w:val="00DF3947"/>
    <w:rsid w:val="00DF3C72"/>
    <w:rsid w:val="00DF3DE1"/>
    <w:rsid w:val="00DF4B28"/>
    <w:rsid w:val="00DF4FEE"/>
    <w:rsid w:val="00DF5111"/>
    <w:rsid w:val="00DF57A9"/>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81A"/>
    <w:rsid w:val="00E11F33"/>
    <w:rsid w:val="00E12AD4"/>
    <w:rsid w:val="00E137FD"/>
    <w:rsid w:val="00E14FC3"/>
    <w:rsid w:val="00E154E5"/>
    <w:rsid w:val="00E158BC"/>
    <w:rsid w:val="00E15B79"/>
    <w:rsid w:val="00E15ECE"/>
    <w:rsid w:val="00E1644D"/>
    <w:rsid w:val="00E164B0"/>
    <w:rsid w:val="00E166FC"/>
    <w:rsid w:val="00E16D78"/>
    <w:rsid w:val="00E20934"/>
    <w:rsid w:val="00E21587"/>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EA3"/>
    <w:rsid w:val="00E30EB1"/>
    <w:rsid w:val="00E31C8D"/>
    <w:rsid w:val="00E31ED6"/>
    <w:rsid w:val="00E31F0B"/>
    <w:rsid w:val="00E322EC"/>
    <w:rsid w:val="00E323F6"/>
    <w:rsid w:val="00E3253C"/>
    <w:rsid w:val="00E326AA"/>
    <w:rsid w:val="00E330D1"/>
    <w:rsid w:val="00E338F9"/>
    <w:rsid w:val="00E33B8C"/>
    <w:rsid w:val="00E33F1E"/>
    <w:rsid w:val="00E34ABD"/>
    <w:rsid w:val="00E34B99"/>
    <w:rsid w:val="00E34D72"/>
    <w:rsid w:val="00E354A1"/>
    <w:rsid w:val="00E3589F"/>
    <w:rsid w:val="00E360B6"/>
    <w:rsid w:val="00E3647B"/>
    <w:rsid w:val="00E3668A"/>
    <w:rsid w:val="00E36BBE"/>
    <w:rsid w:val="00E37335"/>
    <w:rsid w:val="00E376AD"/>
    <w:rsid w:val="00E376FA"/>
    <w:rsid w:val="00E37C3E"/>
    <w:rsid w:val="00E37FEE"/>
    <w:rsid w:val="00E40D0A"/>
    <w:rsid w:val="00E41337"/>
    <w:rsid w:val="00E41623"/>
    <w:rsid w:val="00E41815"/>
    <w:rsid w:val="00E4227C"/>
    <w:rsid w:val="00E4242F"/>
    <w:rsid w:val="00E4270B"/>
    <w:rsid w:val="00E42799"/>
    <w:rsid w:val="00E42883"/>
    <w:rsid w:val="00E42AF5"/>
    <w:rsid w:val="00E4308C"/>
    <w:rsid w:val="00E435A5"/>
    <w:rsid w:val="00E435DD"/>
    <w:rsid w:val="00E43716"/>
    <w:rsid w:val="00E43831"/>
    <w:rsid w:val="00E43AFE"/>
    <w:rsid w:val="00E43D54"/>
    <w:rsid w:val="00E44AD5"/>
    <w:rsid w:val="00E452C3"/>
    <w:rsid w:val="00E45D21"/>
    <w:rsid w:val="00E47B17"/>
    <w:rsid w:val="00E47FD9"/>
    <w:rsid w:val="00E500C2"/>
    <w:rsid w:val="00E50183"/>
    <w:rsid w:val="00E50331"/>
    <w:rsid w:val="00E51DA3"/>
    <w:rsid w:val="00E51F15"/>
    <w:rsid w:val="00E522D4"/>
    <w:rsid w:val="00E523F6"/>
    <w:rsid w:val="00E528C6"/>
    <w:rsid w:val="00E52EEB"/>
    <w:rsid w:val="00E531BF"/>
    <w:rsid w:val="00E537A8"/>
    <w:rsid w:val="00E5393C"/>
    <w:rsid w:val="00E53C16"/>
    <w:rsid w:val="00E5423C"/>
    <w:rsid w:val="00E54AE5"/>
    <w:rsid w:val="00E55469"/>
    <w:rsid w:val="00E554E2"/>
    <w:rsid w:val="00E55A00"/>
    <w:rsid w:val="00E55BC8"/>
    <w:rsid w:val="00E55E93"/>
    <w:rsid w:val="00E561EF"/>
    <w:rsid w:val="00E56219"/>
    <w:rsid w:val="00E5621B"/>
    <w:rsid w:val="00E56783"/>
    <w:rsid w:val="00E56886"/>
    <w:rsid w:val="00E56BD6"/>
    <w:rsid w:val="00E57115"/>
    <w:rsid w:val="00E5782C"/>
    <w:rsid w:val="00E57BD9"/>
    <w:rsid w:val="00E57E5E"/>
    <w:rsid w:val="00E6003B"/>
    <w:rsid w:val="00E60A1F"/>
    <w:rsid w:val="00E60B8E"/>
    <w:rsid w:val="00E60C35"/>
    <w:rsid w:val="00E60D9D"/>
    <w:rsid w:val="00E614AC"/>
    <w:rsid w:val="00E61801"/>
    <w:rsid w:val="00E61B35"/>
    <w:rsid w:val="00E62398"/>
    <w:rsid w:val="00E624FF"/>
    <w:rsid w:val="00E62E00"/>
    <w:rsid w:val="00E63614"/>
    <w:rsid w:val="00E640E4"/>
    <w:rsid w:val="00E64AA1"/>
    <w:rsid w:val="00E658AE"/>
    <w:rsid w:val="00E65EE8"/>
    <w:rsid w:val="00E65F40"/>
    <w:rsid w:val="00E6624F"/>
    <w:rsid w:val="00E662A5"/>
    <w:rsid w:val="00E668BD"/>
    <w:rsid w:val="00E669FD"/>
    <w:rsid w:val="00E66BB3"/>
    <w:rsid w:val="00E66D7D"/>
    <w:rsid w:val="00E67C7D"/>
    <w:rsid w:val="00E67FC8"/>
    <w:rsid w:val="00E701BC"/>
    <w:rsid w:val="00E702E2"/>
    <w:rsid w:val="00E7059C"/>
    <w:rsid w:val="00E7073C"/>
    <w:rsid w:val="00E70A31"/>
    <w:rsid w:val="00E70A62"/>
    <w:rsid w:val="00E70FD3"/>
    <w:rsid w:val="00E71119"/>
    <w:rsid w:val="00E71526"/>
    <w:rsid w:val="00E71825"/>
    <w:rsid w:val="00E71DD4"/>
    <w:rsid w:val="00E72566"/>
    <w:rsid w:val="00E7264B"/>
    <w:rsid w:val="00E7297B"/>
    <w:rsid w:val="00E73395"/>
    <w:rsid w:val="00E73E0A"/>
    <w:rsid w:val="00E73F2D"/>
    <w:rsid w:val="00E73F34"/>
    <w:rsid w:val="00E74238"/>
    <w:rsid w:val="00E7442D"/>
    <w:rsid w:val="00E7509F"/>
    <w:rsid w:val="00E75CEF"/>
    <w:rsid w:val="00E760AE"/>
    <w:rsid w:val="00E76507"/>
    <w:rsid w:val="00E76E38"/>
    <w:rsid w:val="00E7708A"/>
    <w:rsid w:val="00E77819"/>
    <w:rsid w:val="00E77A21"/>
    <w:rsid w:val="00E77CE4"/>
    <w:rsid w:val="00E77FCF"/>
    <w:rsid w:val="00E8004C"/>
    <w:rsid w:val="00E811BA"/>
    <w:rsid w:val="00E819F9"/>
    <w:rsid w:val="00E81A87"/>
    <w:rsid w:val="00E82477"/>
    <w:rsid w:val="00E83073"/>
    <w:rsid w:val="00E8380A"/>
    <w:rsid w:val="00E84177"/>
    <w:rsid w:val="00E841F8"/>
    <w:rsid w:val="00E84225"/>
    <w:rsid w:val="00E842B7"/>
    <w:rsid w:val="00E84ECB"/>
    <w:rsid w:val="00E854E7"/>
    <w:rsid w:val="00E86132"/>
    <w:rsid w:val="00E86375"/>
    <w:rsid w:val="00E86400"/>
    <w:rsid w:val="00E8645A"/>
    <w:rsid w:val="00E87714"/>
    <w:rsid w:val="00E87756"/>
    <w:rsid w:val="00E87B2B"/>
    <w:rsid w:val="00E87F06"/>
    <w:rsid w:val="00E90304"/>
    <w:rsid w:val="00E9092B"/>
    <w:rsid w:val="00E90F42"/>
    <w:rsid w:val="00E915A1"/>
    <w:rsid w:val="00E91D4F"/>
    <w:rsid w:val="00E933B1"/>
    <w:rsid w:val="00E93402"/>
    <w:rsid w:val="00E935F9"/>
    <w:rsid w:val="00E94091"/>
    <w:rsid w:val="00E9420E"/>
    <w:rsid w:val="00E95028"/>
    <w:rsid w:val="00E95678"/>
    <w:rsid w:val="00E9575C"/>
    <w:rsid w:val="00E959C6"/>
    <w:rsid w:val="00E95E85"/>
    <w:rsid w:val="00E967F8"/>
    <w:rsid w:val="00E96AD9"/>
    <w:rsid w:val="00E97956"/>
    <w:rsid w:val="00E97F46"/>
    <w:rsid w:val="00EA079F"/>
    <w:rsid w:val="00EA1670"/>
    <w:rsid w:val="00EA1AC3"/>
    <w:rsid w:val="00EA1FDE"/>
    <w:rsid w:val="00EA2750"/>
    <w:rsid w:val="00EA2CC9"/>
    <w:rsid w:val="00EA3207"/>
    <w:rsid w:val="00EA3674"/>
    <w:rsid w:val="00EA3D8F"/>
    <w:rsid w:val="00EA485D"/>
    <w:rsid w:val="00EA4899"/>
    <w:rsid w:val="00EA4B6D"/>
    <w:rsid w:val="00EA4C1E"/>
    <w:rsid w:val="00EA4C4D"/>
    <w:rsid w:val="00EA4E23"/>
    <w:rsid w:val="00EA4F9E"/>
    <w:rsid w:val="00EA545B"/>
    <w:rsid w:val="00EA548F"/>
    <w:rsid w:val="00EA5E54"/>
    <w:rsid w:val="00EA644D"/>
    <w:rsid w:val="00EA6922"/>
    <w:rsid w:val="00EA6B08"/>
    <w:rsid w:val="00EA6F83"/>
    <w:rsid w:val="00EA764F"/>
    <w:rsid w:val="00EA7D49"/>
    <w:rsid w:val="00EB0754"/>
    <w:rsid w:val="00EB08AB"/>
    <w:rsid w:val="00EB0C7D"/>
    <w:rsid w:val="00EB1608"/>
    <w:rsid w:val="00EB300D"/>
    <w:rsid w:val="00EB306A"/>
    <w:rsid w:val="00EB3C72"/>
    <w:rsid w:val="00EB3E77"/>
    <w:rsid w:val="00EB3EE7"/>
    <w:rsid w:val="00EB3FC5"/>
    <w:rsid w:val="00EB4363"/>
    <w:rsid w:val="00EB491E"/>
    <w:rsid w:val="00EB61A1"/>
    <w:rsid w:val="00EB642F"/>
    <w:rsid w:val="00EB6A84"/>
    <w:rsid w:val="00EB7C13"/>
    <w:rsid w:val="00EC09BD"/>
    <w:rsid w:val="00EC1387"/>
    <w:rsid w:val="00EC1A86"/>
    <w:rsid w:val="00EC1E71"/>
    <w:rsid w:val="00EC2236"/>
    <w:rsid w:val="00EC2B13"/>
    <w:rsid w:val="00EC35BB"/>
    <w:rsid w:val="00EC3769"/>
    <w:rsid w:val="00EC3884"/>
    <w:rsid w:val="00EC3B2E"/>
    <w:rsid w:val="00EC3B76"/>
    <w:rsid w:val="00EC3F1C"/>
    <w:rsid w:val="00EC4393"/>
    <w:rsid w:val="00EC4A3A"/>
    <w:rsid w:val="00EC4D3D"/>
    <w:rsid w:val="00EC55C8"/>
    <w:rsid w:val="00EC55E8"/>
    <w:rsid w:val="00EC6629"/>
    <w:rsid w:val="00EC6A06"/>
    <w:rsid w:val="00EC6D77"/>
    <w:rsid w:val="00EC6FFC"/>
    <w:rsid w:val="00EC74D7"/>
    <w:rsid w:val="00EC7629"/>
    <w:rsid w:val="00EC77D7"/>
    <w:rsid w:val="00ED00B6"/>
    <w:rsid w:val="00ED0737"/>
    <w:rsid w:val="00ED1415"/>
    <w:rsid w:val="00ED1B8F"/>
    <w:rsid w:val="00ED21B5"/>
    <w:rsid w:val="00ED2294"/>
    <w:rsid w:val="00ED29C3"/>
    <w:rsid w:val="00ED2E5A"/>
    <w:rsid w:val="00ED35D4"/>
    <w:rsid w:val="00ED36A0"/>
    <w:rsid w:val="00ED3AF8"/>
    <w:rsid w:val="00ED4633"/>
    <w:rsid w:val="00ED49F7"/>
    <w:rsid w:val="00ED4A4F"/>
    <w:rsid w:val="00ED4F07"/>
    <w:rsid w:val="00ED51CB"/>
    <w:rsid w:val="00ED5761"/>
    <w:rsid w:val="00ED60F4"/>
    <w:rsid w:val="00ED677B"/>
    <w:rsid w:val="00ED6BC8"/>
    <w:rsid w:val="00ED6CE3"/>
    <w:rsid w:val="00ED731B"/>
    <w:rsid w:val="00ED7569"/>
    <w:rsid w:val="00ED760B"/>
    <w:rsid w:val="00ED7BE1"/>
    <w:rsid w:val="00ED7D8F"/>
    <w:rsid w:val="00ED7DCF"/>
    <w:rsid w:val="00ED7FA6"/>
    <w:rsid w:val="00EE0609"/>
    <w:rsid w:val="00EE1A89"/>
    <w:rsid w:val="00EE21E6"/>
    <w:rsid w:val="00EE2E79"/>
    <w:rsid w:val="00EE32D6"/>
    <w:rsid w:val="00EE444D"/>
    <w:rsid w:val="00EE4BD6"/>
    <w:rsid w:val="00EE4D33"/>
    <w:rsid w:val="00EE4E82"/>
    <w:rsid w:val="00EE54C1"/>
    <w:rsid w:val="00EE587C"/>
    <w:rsid w:val="00EE5E9C"/>
    <w:rsid w:val="00EE5F2F"/>
    <w:rsid w:val="00EE5FC5"/>
    <w:rsid w:val="00EE6191"/>
    <w:rsid w:val="00EE7082"/>
    <w:rsid w:val="00EE723A"/>
    <w:rsid w:val="00EE7421"/>
    <w:rsid w:val="00EE78D7"/>
    <w:rsid w:val="00EE7A13"/>
    <w:rsid w:val="00EF0925"/>
    <w:rsid w:val="00EF1388"/>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AAF"/>
    <w:rsid w:val="00EF7C3D"/>
    <w:rsid w:val="00F002D3"/>
    <w:rsid w:val="00F00410"/>
    <w:rsid w:val="00F009B3"/>
    <w:rsid w:val="00F00D16"/>
    <w:rsid w:val="00F01548"/>
    <w:rsid w:val="00F017D4"/>
    <w:rsid w:val="00F01F72"/>
    <w:rsid w:val="00F0245A"/>
    <w:rsid w:val="00F02C46"/>
    <w:rsid w:val="00F03184"/>
    <w:rsid w:val="00F03AA2"/>
    <w:rsid w:val="00F03D9B"/>
    <w:rsid w:val="00F040FB"/>
    <w:rsid w:val="00F04271"/>
    <w:rsid w:val="00F04C3E"/>
    <w:rsid w:val="00F04EDA"/>
    <w:rsid w:val="00F05204"/>
    <w:rsid w:val="00F06195"/>
    <w:rsid w:val="00F06B6A"/>
    <w:rsid w:val="00F06C20"/>
    <w:rsid w:val="00F06FA8"/>
    <w:rsid w:val="00F07A7D"/>
    <w:rsid w:val="00F07DDA"/>
    <w:rsid w:val="00F07E36"/>
    <w:rsid w:val="00F10459"/>
    <w:rsid w:val="00F1097F"/>
    <w:rsid w:val="00F10AF3"/>
    <w:rsid w:val="00F116D1"/>
    <w:rsid w:val="00F11A12"/>
    <w:rsid w:val="00F11AB6"/>
    <w:rsid w:val="00F11B60"/>
    <w:rsid w:val="00F1203C"/>
    <w:rsid w:val="00F122B3"/>
    <w:rsid w:val="00F12547"/>
    <w:rsid w:val="00F12669"/>
    <w:rsid w:val="00F12B63"/>
    <w:rsid w:val="00F12D86"/>
    <w:rsid w:val="00F1365F"/>
    <w:rsid w:val="00F13749"/>
    <w:rsid w:val="00F1426D"/>
    <w:rsid w:val="00F14812"/>
    <w:rsid w:val="00F14A26"/>
    <w:rsid w:val="00F14D3B"/>
    <w:rsid w:val="00F1509C"/>
    <w:rsid w:val="00F15327"/>
    <w:rsid w:val="00F15365"/>
    <w:rsid w:val="00F1541A"/>
    <w:rsid w:val="00F15520"/>
    <w:rsid w:val="00F160E2"/>
    <w:rsid w:val="00F167C1"/>
    <w:rsid w:val="00F167CB"/>
    <w:rsid w:val="00F16DBC"/>
    <w:rsid w:val="00F16F0A"/>
    <w:rsid w:val="00F17307"/>
    <w:rsid w:val="00F200D2"/>
    <w:rsid w:val="00F206ED"/>
    <w:rsid w:val="00F21361"/>
    <w:rsid w:val="00F2147E"/>
    <w:rsid w:val="00F214D0"/>
    <w:rsid w:val="00F219D6"/>
    <w:rsid w:val="00F22572"/>
    <w:rsid w:val="00F22D5C"/>
    <w:rsid w:val="00F22E0C"/>
    <w:rsid w:val="00F2312A"/>
    <w:rsid w:val="00F23A83"/>
    <w:rsid w:val="00F23BF3"/>
    <w:rsid w:val="00F23C89"/>
    <w:rsid w:val="00F23F3B"/>
    <w:rsid w:val="00F24E05"/>
    <w:rsid w:val="00F24FB4"/>
    <w:rsid w:val="00F25480"/>
    <w:rsid w:val="00F2576D"/>
    <w:rsid w:val="00F25A49"/>
    <w:rsid w:val="00F25B8B"/>
    <w:rsid w:val="00F26445"/>
    <w:rsid w:val="00F26D85"/>
    <w:rsid w:val="00F26F7C"/>
    <w:rsid w:val="00F27044"/>
    <w:rsid w:val="00F27A8E"/>
    <w:rsid w:val="00F27D83"/>
    <w:rsid w:val="00F27E15"/>
    <w:rsid w:val="00F30251"/>
    <w:rsid w:val="00F303D6"/>
    <w:rsid w:val="00F3153C"/>
    <w:rsid w:val="00F3171E"/>
    <w:rsid w:val="00F319F1"/>
    <w:rsid w:val="00F31A1A"/>
    <w:rsid w:val="00F321B4"/>
    <w:rsid w:val="00F326A8"/>
    <w:rsid w:val="00F32AEC"/>
    <w:rsid w:val="00F33CFB"/>
    <w:rsid w:val="00F33F7F"/>
    <w:rsid w:val="00F344E7"/>
    <w:rsid w:val="00F34E6F"/>
    <w:rsid w:val="00F35006"/>
    <w:rsid w:val="00F35FC5"/>
    <w:rsid w:val="00F36279"/>
    <w:rsid w:val="00F366C3"/>
    <w:rsid w:val="00F368B6"/>
    <w:rsid w:val="00F37E5E"/>
    <w:rsid w:val="00F40339"/>
    <w:rsid w:val="00F4035D"/>
    <w:rsid w:val="00F40541"/>
    <w:rsid w:val="00F40825"/>
    <w:rsid w:val="00F40D99"/>
    <w:rsid w:val="00F40F2F"/>
    <w:rsid w:val="00F41217"/>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72AC"/>
    <w:rsid w:val="00F47CE0"/>
    <w:rsid w:val="00F508AB"/>
    <w:rsid w:val="00F50CA6"/>
    <w:rsid w:val="00F50F69"/>
    <w:rsid w:val="00F5180C"/>
    <w:rsid w:val="00F51A87"/>
    <w:rsid w:val="00F522C9"/>
    <w:rsid w:val="00F52C54"/>
    <w:rsid w:val="00F52EE0"/>
    <w:rsid w:val="00F53158"/>
    <w:rsid w:val="00F536AE"/>
    <w:rsid w:val="00F538A9"/>
    <w:rsid w:val="00F54666"/>
    <w:rsid w:val="00F54B17"/>
    <w:rsid w:val="00F54C61"/>
    <w:rsid w:val="00F54ECC"/>
    <w:rsid w:val="00F54ED0"/>
    <w:rsid w:val="00F55656"/>
    <w:rsid w:val="00F5571A"/>
    <w:rsid w:val="00F568EC"/>
    <w:rsid w:val="00F56A7B"/>
    <w:rsid w:val="00F56B65"/>
    <w:rsid w:val="00F573FE"/>
    <w:rsid w:val="00F57DB8"/>
    <w:rsid w:val="00F60356"/>
    <w:rsid w:val="00F60C0C"/>
    <w:rsid w:val="00F60D89"/>
    <w:rsid w:val="00F611D3"/>
    <w:rsid w:val="00F61441"/>
    <w:rsid w:val="00F619F5"/>
    <w:rsid w:val="00F62014"/>
    <w:rsid w:val="00F62300"/>
    <w:rsid w:val="00F6284D"/>
    <w:rsid w:val="00F62F8F"/>
    <w:rsid w:val="00F63C23"/>
    <w:rsid w:val="00F63CB4"/>
    <w:rsid w:val="00F647EE"/>
    <w:rsid w:val="00F64849"/>
    <w:rsid w:val="00F64D96"/>
    <w:rsid w:val="00F64FE8"/>
    <w:rsid w:val="00F65139"/>
    <w:rsid w:val="00F65924"/>
    <w:rsid w:val="00F65F4D"/>
    <w:rsid w:val="00F66176"/>
    <w:rsid w:val="00F667E9"/>
    <w:rsid w:val="00F673D6"/>
    <w:rsid w:val="00F679D6"/>
    <w:rsid w:val="00F70374"/>
    <w:rsid w:val="00F70FAB"/>
    <w:rsid w:val="00F71414"/>
    <w:rsid w:val="00F71EDC"/>
    <w:rsid w:val="00F72160"/>
    <w:rsid w:val="00F73146"/>
    <w:rsid w:val="00F73344"/>
    <w:rsid w:val="00F752F8"/>
    <w:rsid w:val="00F7562E"/>
    <w:rsid w:val="00F75851"/>
    <w:rsid w:val="00F7599A"/>
    <w:rsid w:val="00F760D2"/>
    <w:rsid w:val="00F768B9"/>
    <w:rsid w:val="00F76C37"/>
    <w:rsid w:val="00F774DD"/>
    <w:rsid w:val="00F77CC4"/>
    <w:rsid w:val="00F80118"/>
    <w:rsid w:val="00F80E97"/>
    <w:rsid w:val="00F81357"/>
    <w:rsid w:val="00F81453"/>
    <w:rsid w:val="00F823CF"/>
    <w:rsid w:val="00F826C2"/>
    <w:rsid w:val="00F82EC2"/>
    <w:rsid w:val="00F830A3"/>
    <w:rsid w:val="00F83A39"/>
    <w:rsid w:val="00F83B26"/>
    <w:rsid w:val="00F8418C"/>
    <w:rsid w:val="00F8418D"/>
    <w:rsid w:val="00F8484D"/>
    <w:rsid w:val="00F84A35"/>
    <w:rsid w:val="00F85937"/>
    <w:rsid w:val="00F863AB"/>
    <w:rsid w:val="00F86921"/>
    <w:rsid w:val="00F86A10"/>
    <w:rsid w:val="00F87003"/>
    <w:rsid w:val="00F8708A"/>
    <w:rsid w:val="00F871A4"/>
    <w:rsid w:val="00F8743E"/>
    <w:rsid w:val="00F877D7"/>
    <w:rsid w:val="00F87F46"/>
    <w:rsid w:val="00F901B1"/>
    <w:rsid w:val="00F90368"/>
    <w:rsid w:val="00F90809"/>
    <w:rsid w:val="00F90D01"/>
    <w:rsid w:val="00F90E03"/>
    <w:rsid w:val="00F90E73"/>
    <w:rsid w:val="00F91B70"/>
    <w:rsid w:val="00F91C9A"/>
    <w:rsid w:val="00F91E25"/>
    <w:rsid w:val="00F92651"/>
    <w:rsid w:val="00F9285F"/>
    <w:rsid w:val="00F92B49"/>
    <w:rsid w:val="00F93578"/>
    <w:rsid w:val="00F94256"/>
    <w:rsid w:val="00F942E4"/>
    <w:rsid w:val="00F94473"/>
    <w:rsid w:val="00F94694"/>
    <w:rsid w:val="00F947E6"/>
    <w:rsid w:val="00F94BA8"/>
    <w:rsid w:val="00F94C5D"/>
    <w:rsid w:val="00F94E88"/>
    <w:rsid w:val="00F95094"/>
    <w:rsid w:val="00F957F9"/>
    <w:rsid w:val="00F9598D"/>
    <w:rsid w:val="00F959D4"/>
    <w:rsid w:val="00F960E4"/>
    <w:rsid w:val="00F963CD"/>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83C"/>
    <w:rsid w:val="00FA4A7A"/>
    <w:rsid w:val="00FA4F23"/>
    <w:rsid w:val="00FA62B2"/>
    <w:rsid w:val="00FA73A3"/>
    <w:rsid w:val="00FA74E4"/>
    <w:rsid w:val="00FA7D55"/>
    <w:rsid w:val="00FA7FB2"/>
    <w:rsid w:val="00FB0ACC"/>
    <w:rsid w:val="00FB1178"/>
    <w:rsid w:val="00FB1627"/>
    <w:rsid w:val="00FB16AB"/>
    <w:rsid w:val="00FB1FB5"/>
    <w:rsid w:val="00FB2176"/>
    <w:rsid w:val="00FB2DC9"/>
    <w:rsid w:val="00FB2FAA"/>
    <w:rsid w:val="00FB3278"/>
    <w:rsid w:val="00FB36E2"/>
    <w:rsid w:val="00FB39A8"/>
    <w:rsid w:val="00FB3D7D"/>
    <w:rsid w:val="00FB50A9"/>
    <w:rsid w:val="00FB516D"/>
    <w:rsid w:val="00FB526B"/>
    <w:rsid w:val="00FB53AE"/>
    <w:rsid w:val="00FB56C4"/>
    <w:rsid w:val="00FB591E"/>
    <w:rsid w:val="00FB679E"/>
    <w:rsid w:val="00FB6BB2"/>
    <w:rsid w:val="00FB6F11"/>
    <w:rsid w:val="00FB70A3"/>
    <w:rsid w:val="00FB71C8"/>
    <w:rsid w:val="00FB72ED"/>
    <w:rsid w:val="00FB754B"/>
    <w:rsid w:val="00FB76E4"/>
    <w:rsid w:val="00FB78B1"/>
    <w:rsid w:val="00FC0777"/>
    <w:rsid w:val="00FC0C33"/>
    <w:rsid w:val="00FC1AF0"/>
    <w:rsid w:val="00FC1F2F"/>
    <w:rsid w:val="00FC1FC5"/>
    <w:rsid w:val="00FC2AF7"/>
    <w:rsid w:val="00FC2F9D"/>
    <w:rsid w:val="00FC31C7"/>
    <w:rsid w:val="00FC36CB"/>
    <w:rsid w:val="00FC38EE"/>
    <w:rsid w:val="00FC40FF"/>
    <w:rsid w:val="00FC4361"/>
    <w:rsid w:val="00FC4C47"/>
    <w:rsid w:val="00FC54A3"/>
    <w:rsid w:val="00FC58A7"/>
    <w:rsid w:val="00FC5D4B"/>
    <w:rsid w:val="00FC7365"/>
    <w:rsid w:val="00FC77B0"/>
    <w:rsid w:val="00FC7D35"/>
    <w:rsid w:val="00FD081C"/>
    <w:rsid w:val="00FD0A4D"/>
    <w:rsid w:val="00FD1C31"/>
    <w:rsid w:val="00FD1CCF"/>
    <w:rsid w:val="00FD1EEE"/>
    <w:rsid w:val="00FD2210"/>
    <w:rsid w:val="00FD3329"/>
    <w:rsid w:val="00FD3FC7"/>
    <w:rsid w:val="00FD4936"/>
    <w:rsid w:val="00FD5332"/>
    <w:rsid w:val="00FD57F5"/>
    <w:rsid w:val="00FD64A7"/>
    <w:rsid w:val="00FD7003"/>
    <w:rsid w:val="00FD73AF"/>
    <w:rsid w:val="00FE0162"/>
    <w:rsid w:val="00FE0599"/>
    <w:rsid w:val="00FE0949"/>
    <w:rsid w:val="00FE0B4B"/>
    <w:rsid w:val="00FE0B89"/>
    <w:rsid w:val="00FE1787"/>
    <w:rsid w:val="00FE1DFC"/>
    <w:rsid w:val="00FE1E47"/>
    <w:rsid w:val="00FE253C"/>
    <w:rsid w:val="00FE5561"/>
    <w:rsid w:val="00FE59BA"/>
    <w:rsid w:val="00FE630D"/>
    <w:rsid w:val="00FE6B39"/>
    <w:rsid w:val="00FE7A1A"/>
    <w:rsid w:val="00FE7DDE"/>
    <w:rsid w:val="00FE7F18"/>
    <w:rsid w:val="00FF0636"/>
    <w:rsid w:val="00FF0C11"/>
    <w:rsid w:val="00FF12DB"/>
    <w:rsid w:val="00FF15BA"/>
    <w:rsid w:val="00FF2028"/>
    <w:rsid w:val="00FF2584"/>
    <w:rsid w:val="00FF28E3"/>
    <w:rsid w:val="00FF2A68"/>
    <w:rsid w:val="00FF2CF7"/>
    <w:rsid w:val="00FF302C"/>
    <w:rsid w:val="00FF335F"/>
    <w:rsid w:val="00FF360D"/>
    <w:rsid w:val="00FF3BB6"/>
    <w:rsid w:val="00FF4E4E"/>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rsid w:val="008076E5"/>
    <w:pPr>
      <w:keepNext/>
      <w:outlineLvl w:val="0"/>
    </w:pPr>
    <w:rPr>
      <w:sz w:val="24"/>
    </w:rPr>
  </w:style>
  <w:style w:type="paragraph" w:styleId="Ttulo2">
    <w:name w:val="heading 2"/>
    <w:basedOn w:val="Normal"/>
    <w:next w:val="Normal"/>
    <w:link w:val="Ttulo2Char"/>
    <w:qFormat/>
    <w:rsid w:val="008076E5"/>
    <w:pPr>
      <w:keepNext/>
      <w:jc w:val="center"/>
      <w:outlineLvl w:val="1"/>
    </w:pPr>
    <w:rPr>
      <w:b/>
      <w:bCs/>
    </w:rPr>
  </w:style>
  <w:style w:type="paragraph" w:styleId="Ttulo3">
    <w:name w:val="heading 3"/>
    <w:basedOn w:val="Normal"/>
    <w:next w:val="Normal"/>
    <w:qFormat/>
    <w:rsid w:val="008076E5"/>
    <w:pPr>
      <w:keepNext/>
      <w:jc w:val="center"/>
      <w:outlineLvl w:val="2"/>
    </w:pPr>
    <w:rPr>
      <w:rFonts w:ascii="Arial" w:hAnsi="Arial" w:cs="Arial"/>
      <w:b/>
      <w:bCs/>
      <w:sz w:val="24"/>
    </w:rPr>
  </w:style>
  <w:style w:type="paragraph" w:styleId="Ttulo4">
    <w:name w:val="heading 4"/>
    <w:basedOn w:val="Normal"/>
    <w:next w:val="Normal"/>
    <w:link w:val="Ttulo4Char"/>
    <w:qFormat/>
    <w:rsid w:val="008076E5"/>
    <w:pPr>
      <w:keepNext/>
      <w:jc w:val="center"/>
      <w:outlineLvl w:val="3"/>
    </w:pPr>
    <w:rPr>
      <w:rFonts w:ascii="Times" w:hAnsi="Times" w:cs="Arial"/>
      <w:b/>
      <w:sz w:val="30"/>
    </w:rPr>
  </w:style>
  <w:style w:type="paragraph" w:styleId="Ttulo5">
    <w:name w:val="heading 5"/>
    <w:basedOn w:val="Normal"/>
    <w:next w:val="Normal"/>
    <w:qFormat/>
    <w:rsid w:val="008076E5"/>
    <w:pPr>
      <w:keepNext/>
      <w:jc w:val="center"/>
      <w:outlineLvl w:val="4"/>
    </w:pPr>
    <w:rPr>
      <w:rFonts w:ascii="Arial" w:hAnsi="Arial" w:cs="Arial"/>
      <w:b/>
      <w:sz w:val="28"/>
      <w:szCs w:val="28"/>
    </w:rPr>
  </w:style>
  <w:style w:type="paragraph" w:styleId="Ttulo6">
    <w:name w:val="heading 6"/>
    <w:basedOn w:val="Normal"/>
    <w:next w:val="Normal"/>
    <w:link w:val="Ttulo6Char"/>
    <w:qFormat/>
    <w:rsid w:val="008076E5"/>
    <w:pPr>
      <w:keepNext/>
      <w:jc w:val="both"/>
      <w:outlineLvl w:val="5"/>
    </w:pPr>
    <w:rPr>
      <w:rFonts w:ascii="Arial" w:hAnsi="Arial" w:cs="Arial"/>
      <w:b/>
    </w:rPr>
  </w:style>
  <w:style w:type="paragraph" w:styleId="Ttulo7">
    <w:name w:val="heading 7"/>
    <w:basedOn w:val="Normal"/>
    <w:next w:val="Normal"/>
    <w:link w:val="Ttulo7Char"/>
    <w:qFormat/>
    <w:rsid w:val="008076E5"/>
    <w:pPr>
      <w:keepNext/>
      <w:ind w:left="360"/>
      <w:jc w:val="center"/>
      <w:outlineLvl w:val="6"/>
    </w:pPr>
    <w:rPr>
      <w:rFonts w:ascii="Times" w:hAnsi="Times" w:cs="Arial"/>
      <w:b/>
      <w:sz w:val="30"/>
    </w:rPr>
  </w:style>
  <w:style w:type="paragraph" w:styleId="Ttulo8">
    <w:name w:val="heading 8"/>
    <w:basedOn w:val="Normal"/>
    <w:next w:val="Normal"/>
    <w:qFormat/>
    <w:rsid w:val="008076E5"/>
    <w:pPr>
      <w:keepNext/>
      <w:ind w:left="360"/>
      <w:jc w:val="center"/>
      <w:outlineLvl w:val="7"/>
    </w:pPr>
    <w:rPr>
      <w:rFonts w:ascii="Arial" w:hAnsi="Arial" w:cs="Arial"/>
      <w:b/>
    </w:rPr>
  </w:style>
  <w:style w:type="paragraph" w:styleId="Ttulo9">
    <w:name w:val="heading 9"/>
    <w:basedOn w:val="Normal"/>
    <w:next w:val="Normal"/>
    <w:link w:val="Ttulo9Char"/>
    <w:qFormat/>
    <w:rsid w:val="008076E5"/>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rsid w:val="008076E5"/>
    <w:pPr>
      <w:tabs>
        <w:tab w:val="center" w:pos="4419"/>
        <w:tab w:val="right" w:pos="8838"/>
      </w:tabs>
    </w:pPr>
    <w:rPr>
      <w:lang w:val="en-US"/>
    </w:rPr>
  </w:style>
  <w:style w:type="paragraph" w:styleId="Rodap">
    <w:name w:val="footer"/>
    <w:basedOn w:val="Normal"/>
    <w:link w:val="RodapChar"/>
    <w:uiPriority w:val="99"/>
    <w:rsid w:val="008076E5"/>
    <w:pPr>
      <w:tabs>
        <w:tab w:val="center" w:pos="4419"/>
        <w:tab w:val="right" w:pos="8838"/>
      </w:tabs>
    </w:pPr>
  </w:style>
  <w:style w:type="paragraph" w:styleId="Corpodetexto">
    <w:name w:val="Body Text"/>
    <w:basedOn w:val="Normal"/>
    <w:link w:val="CorpodetextoChar"/>
    <w:qFormat/>
    <w:rsid w:val="008076E5"/>
    <w:rPr>
      <w:sz w:val="28"/>
    </w:rPr>
  </w:style>
  <w:style w:type="paragraph" w:styleId="Recuodecorpodetexto">
    <w:name w:val="Body Text Indent"/>
    <w:basedOn w:val="Normal"/>
    <w:link w:val="RecuodecorpodetextoChar"/>
    <w:rsid w:val="008076E5"/>
    <w:pPr>
      <w:ind w:left="540" w:hanging="540"/>
      <w:jc w:val="both"/>
    </w:pPr>
    <w:rPr>
      <w:rFonts w:ascii="Arial" w:hAnsi="Arial" w:cs="Arial"/>
    </w:rPr>
  </w:style>
  <w:style w:type="character" w:styleId="Nmerodepgina">
    <w:name w:val="page number"/>
    <w:basedOn w:val="Fontepargpadro"/>
    <w:rsid w:val="008076E5"/>
  </w:style>
  <w:style w:type="character" w:customStyle="1" w:styleId="texto31">
    <w:name w:val="texto31"/>
    <w:rsid w:val="008076E5"/>
    <w:rPr>
      <w:rFonts w:ascii="Verdana" w:hAnsi="Verdana" w:hint="default"/>
      <w:color w:val="61676C"/>
      <w:sz w:val="17"/>
      <w:szCs w:val="17"/>
    </w:rPr>
  </w:style>
  <w:style w:type="paragraph" w:styleId="Corpodetexto2">
    <w:name w:val="Body Text 2"/>
    <w:basedOn w:val="Normal"/>
    <w:link w:val="Corpodetexto2Char"/>
    <w:rsid w:val="008076E5"/>
    <w:pPr>
      <w:jc w:val="center"/>
    </w:pPr>
    <w:rPr>
      <w:rFonts w:ascii="Arial" w:hAnsi="Arial" w:cs="Arial"/>
    </w:rPr>
  </w:style>
  <w:style w:type="character" w:styleId="Refdecomentrio">
    <w:name w:val="annotation reference"/>
    <w:uiPriority w:val="99"/>
    <w:semiHidden/>
    <w:rsid w:val="008076E5"/>
    <w:rPr>
      <w:sz w:val="16"/>
      <w:szCs w:val="16"/>
    </w:rPr>
  </w:style>
  <w:style w:type="paragraph" w:styleId="Textodecomentrio">
    <w:name w:val="annotation text"/>
    <w:basedOn w:val="Normal"/>
    <w:link w:val="TextodecomentrioChar1"/>
    <w:uiPriority w:val="99"/>
    <w:semiHidden/>
    <w:rsid w:val="008076E5"/>
  </w:style>
  <w:style w:type="paragraph" w:styleId="Corpodetexto3">
    <w:name w:val="Body Text 3"/>
    <w:basedOn w:val="Normal"/>
    <w:link w:val="Corpodetexto3Char"/>
    <w:rsid w:val="008076E5"/>
    <w:pPr>
      <w:jc w:val="both"/>
    </w:pPr>
    <w:rPr>
      <w:color w:val="000000"/>
      <w:sz w:val="24"/>
    </w:rPr>
  </w:style>
  <w:style w:type="paragraph" w:styleId="Recuodecorpodetexto2">
    <w:name w:val="Body Text Indent 2"/>
    <w:basedOn w:val="Normal"/>
    <w:link w:val="Recuodecorpodetexto2Char"/>
    <w:rsid w:val="008076E5"/>
    <w:pPr>
      <w:ind w:left="709" w:hanging="709"/>
      <w:jc w:val="both"/>
    </w:pPr>
    <w:rPr>
      <w:color w:val="000000"/>
      <w:sz w:val="24"/>
    </w:rPr>
  </w:style>
  <w:style w:type="paragraph" w:styleId="Recuodecorpodetexto3">
    <w:name w:val="Body Text Indent 3"/>
    <w:basedOn w:val="Normal"/>
    <w:link w:val="Recuodecorpodetexto3Char"/>
    <w:rsid w:val="008076E5"/>
    <w:pPr>
      <w:ind w:left="1985" w:hanging="142"/>
    </w:pPr>
    <w:rPr>
      <w:rFonts w:ascii="Arial" w:hAnsi="Arial" w:cs="Arial"/>
      <w:szCs w:val="24"/>
    </w:rPr>
  </w:style>
  <w:style w:type="paragraph" w:styleId="Textoembloco">
    <w:name w:val="Block Text"/>
    <w:basedOn w:val="Normal"/>
    <w:rsid w:val="008076E5"/>
    <w:pPr>
      <w:ind w:left="993" w:right="567"/>
      <w:jc w:val="both"/>
    </w:pPr>
    <w:rPr>
      <w:rFonts w:ascii="Arial" w:hAnsi="Arial" w:cs="Arial"/>
    </w:rPr>
  </w:style>
  <w:style w:type="paragraph" w:styleId="NormalWeb">
    <w:name w:val="Normal (Web)"/>
    <w:basedOn w:val="Normal"/>
    <w:link w:val="NormalWebChar"/>
    <w:rsid w:val="008076E5"/>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qFormat/>
    <w:pPr>
      <w:keepNext/>
      <w:jc w:val="both"/>
      <w:outlineLvl w:val="5"/>
    </w:pPr>
    <w:rPr>
      <w:rFonts w:ascii="Arial" w:hAnsi="Arial" w:cs="Arial"/>
      <w:b/>
    </w:rPr>
  </w:style>
  <w:style w:type="paragraph" w:styleId="Ttulo7">
    <w:name w:val="heading 7"/>
    <w:basedOn w:val="Normal"/>
    <w:next w:val="Normal"/>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uiPriority w:val="99"/>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uiPriority w:val="99"/>
    <w:semiHidden/>
  </w:style>
  <w:style w:type="paragraph" w:styleId="Corpodetexto3">
    <w:name w:val="Body Text 3"/>
    <w:basedOn w:val="Normal"/>
    <w:pPr>
      <w:jc w:val="both"/>
    </w:pPr>
    <w:rPr>
      <w:color w:val="000000"/>
      <w:sz w:val="24"/>
    </w:rPr>
  </w:style>
  <w:style w:type="paragraph" w:styleId="Recuodecorpodetexto2">
    <w:name w:val="Body Text Indent 2"/>
    <w:basedOn w:val="Normal"/>
    <w:pPr>
      <w:ind w:left="709" w:hanging="709"/>
      <w:jc w:val="both"/>
    </w:pPr>
    <w:rPr>
      <w:color w:val="000000"/>
      <w:sz w:val="24"/>
    </w:rPr>
  </w:style>
  <w:style w:type="paragraph" w:styleId="Recuodecorpodetexto3">
    <w:name w:val="Body Text Indent 3"/>
    <w:basedOn w:val="Normal"/>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uiPriority w:val="99"/>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webSettings.xml><?xml version="1.0" encoding="utf-8"?>
<w:webSettings xmlns:r="http://schemas.openxmlformats.org/officeDocument/2006/relationships" xmlns:w="http://schemas.openxmlformats.org/wordprocessingml/2006/main">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0851838">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36666309">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2351072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carapicuiba.sp.gov.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ompras@carapicuiba.sp.gov.br" TargetMode="External"/><Relationship Id="rId4" Type="http://schemas.openxmlformats.org/officeDocument/2006/relationships/settings" Target="settings.xml"/><Relationship Id="rId9" Type="http://schemas.openxmlformats.org/officeDocument/2006/relationships/hyperlink" Target="mailto:cleitonsdu@gmai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0BAF9-3A13-4A71-A91E-BDF2A4C9B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41</Pages>
  <Words>11738</Words>
  <Characters>63389</Characters>
  <Application>Microsoft Office Word</Application>
  <DocSecurity>0</DocSecurity>
  <Lines>528</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74978</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pietrov</cp:lastModifiedBy>
  <cp:revision>99</cp:revision>
  <cp:lastPrinted>2022-01-14T17:33:00Z</cp:lastPrinted>
  <dcterms:created xsi:type="dcterms:W3CDTF">2022-01-12T17:38:00Z</dcterms:created>
  <dcterms:modified xsi:type="dcterms:W3CDTF">2022-01-14T18:12:00Z</dcterms:modified>
</cp:coreProperties>
</file>